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DA23E7">
      <w:pPr>
        <w:rPr>
          <w:lang w:eastAsia="zh-CN"/>
        </w:rPr>
      </w:pPr>
      <w:r>
        <w:rPr>
          <w:lang w:eastAsia="zh-CN"/>
        </w:rPr>
        <w:drawing>
          <wp:anchor simplePos="0" relativeHeight="251658240" behindDoc="0" locked="0" layoutInCell="1" allowOverlap="1">
            <wp:simplePos x="0" y="0"/>
            <wp:positionH relativeFrom="page">
              <wp:posOffset>12534900</wp:posOffset>
            </wp:positionH>
            <wp:positionV relativeFrom="topMargin">
              <wp:posOffset>10845800</wp:posOffset>
            </wp:positionV>
            <wp:extent cx="482600" cy="3175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622079" name=""/>
                    <pic:cNvPicPr>
                      <a:picLocks noChangeAspect="1"/>
                    </pic:cNvPicPr>
                  </pic:nvPicPr>
                  <pic:blipFill>
                    <a:blip xmlns:r="http://schemas.openxmlformats.org/officeDocument/2006/relationships" r:embed="rId6"/>
                    <a:stretch>
                      <a:fillRect/>
                    </a:stretch>
                  </pic:blipFill>
                  <pic:spPr>
                    <a:xfrm>
                      <a:off x="0" y="0"/>
                      <a:ext cx="482600" cy="317500"/>
                    </a:xfrm>
                    <a:prstGeom prst="rect">
                      <a:avLst/>
                    </a:prstGeom>
                  </pic:spPr>
                </pic:pic>
              </a:graphicData>
            </a:graphic>
          </wp:anchor>
        </w:drawing>
      </w:r>
    </w:p>
    <w:p w:rsidR="00DA23E7">
      <w:pPr>
        <w:jc w:val="center"/>
        <w:rPr>
          <w:lang w:eastAsia="zh-CN"/>
        </w:rPr>
      </w:pPr>
      <w:r>
        <w:rPr>
          <w:b/>
          <w:bCs/>
          <w:sz w:val="28"/>
          <w:szCs w:val="28"/>
          <w:lang w:eastAsia="zh-CN"/>
        </w:rPr>
        <w:t>山东省莘县</w:t>
      </w:r>
      <w:r>
        <w:rPr>
          <w:b/>
          <w:bCs/>
          <w:sz w:val="28"/>
          <w:szCs w:val="28"/>
          <w:lang w:eastAsia="zh-CN"/>
        </w:rPr>
        <w:t>2019-2020</w:t>
      </w:r>
      <w:r>
        <w:rPr>
          <w:b/>
          <w:bCs/>
          <w:sz w:val="28"/>
          <w:szCs w:val="28"/>
          <w:lang w:eastAsia="zh-CN"/>
        </w:rPr>
        <w:t>学年九年级上学期化学期中考试试卷</w:t>
      </w:r>
    </w:p>
    <w:p w:rsidR="00DA23E7">
      <w:r>
        <w:rPr>
          <w:b/>
          <w:bCs/>
          <w:sz w:val="24"/>
          <w:szCs w:val="24"/>
          <w:lang w:eastAsia="zh-CN"/>
        </w:rPr>
        <w:t>一、选择题</w:t>
      </w:r>
      <w:r>
        <w:rPr>
          <w:b/>
          <w:bCs/>
          <w:sz w:val="24"/>
          <w:szCs w:val="24"/>
          <w:lang w:eastAsia="zh-CN"/>
        </w:rPr>
        <w:t>(</w:t>
      </w:r>
      <w:r>
        <w:rPr>
          <w:b/>
          <w:bCs/>
          <w:sz w:val="24"/>
          <w:szCs w:val="24"/>
          <w:lang w:eastAsia="zh-CN"/>
        </w:rPr>
        <w:t>本题包括</w:t>
      </w:r>
      <w:r>
        <w:rPr>
          <w:b/>
          <w:bCs/>
          <w:sz w:val="24"/>
          <w:szCs w:val="24"/>
          <w:lang w:eastAsia="zh-CN"/>
        </w:rPr>
        <w:t>16</w:t>
      </w:r>
      <w:r>
        <w:rPr>
          <w:b/>
          <w:bCs/>
          <w:sz w:val="24"/>
          <w:szCs w:val="24"/>
          <w:lang w:eastAsia="zh-CN"/>
        </w:rPr>
        <w:t>小题，共</w:t>
      </w:r>
      <w:r>
        <w:rPr>
          <w:b/>
          <w:bCs/>
          <w:sz w:val="24"/>
          <w:szCs w:val="24"/>
          <w:lang w:eastAsia="zh-CN"/>
        </w:rPr>
        <w:t>40</w:t>
      </w:r>
      <w:r>
        <w:rPr>
          <w:b/>
          <w:bCs/>
          <w:sz w:val="24"/>
          <w:szCs w:val="24"/>
          <w:lang w:eastAsia="zh-CN"/>
        </w:rPr>
        <w:t>分。</w:t>
      </w:r>
      <w:r>
        <w:rPr>
          <w:b/>
          <w:bCs/>
          <w:sz w:val="24"/>
          <w:szCs w:val="24"/>
        </w:rPr>
        <w:t>)</w:t>
      </w:r>
    </w:p>
    <w:p w:rsidR="00DA23E7">
      <w:pPr>
        <w:spacing w:after="0"/>
        <w:rPr>
          <w:lang w:eastAsia="zh-CN"/>
        </w:rPr>
      </w:pPr>
      <w:r>
        <w:rPr>
          <w:color w:val="000000"/>
          <w:lang w:eastAsia="zh-CN"/>
        </w:rPr>
        <w:t>1.</w:t>
      </w:r>
      <w:r>
        <w:rPr>
          <w:color w:val="000000"/>
          <w:lang w:eastAsia="zh-CN"/>
        </w:rPr>
        <w:t>日常生活中发生的下列变化，不属于化学变化的是（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w:t>
      </w:r>
      <w:r>
        <w:rPr>
          <w:color w:val="000000"/>
          <w:lang w:eastAsia="zh-CN"/>
        </w:rPr>
        <w:t>西瓜榨果汁</w:t>
      </w:r>
      <w:r>
        <w:rPr>
          <w:color w:val="000000"/>
          <w:lang w:eastAsia="zh-CN"/>
        </w:rPr>
        <w:t>   </w:t>
      </w:r>
      <w:r>
        <w:rPr>
          <w:lang w:eastAsia="zh-CN"/>
        </w:rPr>
        <w:br/>
      </w:r>
      <w:r>
        <w:rPr>
          <w:color w:val="000000"/>
          <w:lang w:eastAsia="zh-CN"/>
        </w:rPr>
        <w:t>B.</w:t>
      </w:r>
      <w:r>
        <w:rPr>
          <w:color w:val="000000"/>
          <w:lang w:eastAsia="zh-CN"/>
        </w:rPr>
        <w:t>苹果酿果醋</w:t>
      </w:r>
      <w:r>
        <w:rPr>
          <w:color w:val="000000"/>
          <w:lang w:eastAsia="zh-CN"/>
        </w:rPr>
        <w:t>   </w:t>
      </w:r>
      <w:r>
        <w:rPr>
          <w:lang w:eastAsia="zh-CN"/>
        </w:rPr>
        <w:br/>
      </w:r>
      <w:r>
        <w:rPr>
          <w:color w:val="000000"/>
          <w:lang w:eastAsia="zh-CN"/>
        </w:rPr>
        <w:t>C.</w:t>
      </w:r>
      <w:r>
        <w:rPr>
          <w:color w:val="000000"/>
          <w:lang w:eastAsia="zh-CN"/>
        </w:rPr>
        <w:t>糯米酿甜酒</w:t>
      </w:r>
      <w:r>
        <w:rPr>
          <w:color w:val="000000"/>
          <w:lang w:eastAsia="zh-CN"/>
        </w:rPr>
        <w:t>   </w:t>
      </w:r>
      <w:r>
        <w:rPr>
          <w:lang w:eastAsia="zh-CN"/>
        </w:rPr>
        <w:br/>
      </w:r>
      <w:r>
        <w:rPr>
          <w:color w:val="000000"/>
          <w:lang w:eastAsia="zh-CN"/>
        </w:rPr>
        <w:t>D.</w:t>
      </w:r>
      <w:r>
        <w:rPr>
          <w:color w:val="000000"/>
          <w:lang w:eastAsia="zh-CN"/>
        </w:rPr>
        <w:t>鲜奶制酸奶</w:t>
      </w:r>
    </w:p>
    <w:p w:rsidR="00DA23E7">
      <w:pPr>
        <w:spacing w:after="0"/>
        <w:rPr>
          <w:lang w:eastAsia="zh-CN"/>
        </w:rPr>
      </w:pPr>
      <w:r>
        <w:rPr>
          <w:color w:val="000000"/>
          <w:lang w:eastAsia="zh-CN"/>
        </w:rPr>
        <w:t>2.</w:t>
      </w:r>
      <w:r>
        <w:rPr>
          <w:color w:val="000000"/>
          <w:lang w:eastAsia="zh-CN"/>
        </w:rPr>
        <w:t>下列物质属于纯净物的是（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洁净的空气</w:t>
      </w:r>
      <w:r>
        <w:rPr>
          <w:color w:val="000000"/>
          <w:lang w:eastAsia="zh-CN"/>
        </w:rPr>
        <w:t>                           </w:t>
      </w:r>
      <w:r>
        <w:rPr>
          <w:noProof/>
          <w:lang w:eastAsia="zh-CN"/>
        </w:rPr>
        <w:drawing>
          <wp:inline distT="0" distB="0" distL="0" distR="0">
            <wp:extent cx="28651" cy="38202"/>
            <wp:effectExtent l="19050" t="0" r="9449"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76932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透明的汽水</w:t>
      </w:r>
      <w:r>
        <w:rPr>
          <w:color w:val="000000"/>
          <w:lang w:eastAsia="zh-CN"/>
        </w:rPr>
        <w:t>                           </w:t>
      </w:r>
      <w:r>
        <w:rPr>
          <w:noProof/>
          <w:lang w:eastAsia="zh-CN"/>
        </w:rPr>
        <w:drawing>
          <wp:inline distT="0" distB="0" distL="0" distR="0">
            <wp:extent cx="28651" cy="38202"/>
            <wp:effectExtent l="19050" t="0" r="9449"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02501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液态氧</w:t>
      </w:r>
      <w:r>
        <w:rPr>
          <w:color w:val="000000"/>
          <w:lang w:eastAsia="zh-CN"/>
        </w:rPr>
        <w:t>                           </w:t>
      </w:r>
      <w:r>
        <w:rPr>
          <w:noProof/>
          <w:lang w:eastAsia="zh-CN"/>
        </w:rPr>
        <w:drawing>
          <wp:inline distT="0" distB="0" distL="0" distR="0">
            <wp:extent cx="28651" cy="38202"/>
            <wp:effectExtent l="19050" t="0" r="9449"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198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食盐水</w:t>
      </w:r>
    </w:p>
    <w:p w:rsidR="00DA23E7">
      <w:pPr>
        <w:spacing w:after="0"/>
        <w:rPr>
          <w:lang w:eastAsia="zh-CN"/>
        </w:rPr>
      </w:pPr>
      <w:r>
        <w:rPr>
          <w:color w:val="000000"/>
          <w:lang w:eastAsia="zh-CN"/>
        </w:rPr>
        <w:t>3.</w:t>
      </w:r>
      <w:r>
        <w:rPr>
          <w:color w:val="000000"/>
          <w:lang w:eastAsia="zh-CN"/>
        </w:rPr>
        <w:t>下列关于宏观事实的微观解释中，错误的是（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自然界中水的天然循环</w:t>
      </w:r>
      <w:r>
        <w:rPr>
          <w:color w:val="000000"/>
          <w:lang w:eastAsia="zh-CN"/>
        </w:rPr>
        <w:t>——</w:t>
      </w:r>
      <w:r>
        <w:rPr>
          <w:color w:val="000000"/>
          <w:lang w:eastAsia="zh-CN"/>
        </w:rPr>
        <w:t>水分子不断运动</w:t>
      </w:r>
      <w:r>
        <w:rPr>
          <w:lang w:eastAsia="zh-CN"/>
        </w:rPr>
        <w:br/>
      </w:r>
      <w:r>
        <w:rPr>
          <w:color w:val="000000"/>
          <w:lang w:eastAsia="zh-CN"/>
        </w:rPr>
        <w:t>B. </w:t>
      </w:r>
      <w:r>
        <w:rPr>
          <w:color w:val="000000"/>
          <w:lang w:eastAsia="zh-CN"/>
        </w:rPr>
        <w:t>打开青岛啤酒瓶盖，溢出啤酒</w:t>
      </w:r>
      <w:r>
        <w:rPr>
          <w:color w:val="000000"/>
          <w:lang w:eastAsia="zh-CN"/>
        </w:rPr>
        <w:t>——</w:t>
      </w:r>
      <w:r>
        <w:rPr>
          <w:color w:val="000000"/>
          <w:lang w:eastAsia="zh-CN"/>
        </w:rPr>
        <w:t>压强减小，分子之间的间隔变小</w:t>
      </w:r>
      <w:r>
        <w:rPr>
          <w:lang w:eastAsia="zh-CN"/>
        </w:rPr>
        <w:br/>
      </w:r>
      <w:r>
        <w:rPr>
          <w:color w:val="000000"/>
          <w:lang w:eastAsia="zh-CN"/>
        </w:rPr>
        <w:t>C. </w:t>
      </w:r>
      <w:r>
        <w:rPr>
          <w:color w:val="000000"/>
          <w:lang w:eastAsia="zh-CN"/>
        </w:rPr>
        <w:t>电解水生成氢气和氧气</w:t>
      </w:r>
      <w:r>
        <w:rPr>
          <w:color w:val="000000"/>
          <w:lang w:eastAsia="zh-CN"/>
        </w:rPr>
        <w:t>——</w:t>
      </w:r>
      <w:r>
        <w:rPr>
          <w:color w:val="000000"/>
          <w:lang w:eastAsia="zh-CN"/>
        </w:rPr>
        <w:t>在化学反应中分子发生改变</w:t>
      </w:r>
      <w:r>
        <w:rPr>
          <w:lang w:eastAsia="zh-CN"/>
        </w:rPr>
        <w:br/>
      </w:r>
      <w:r>
        <w:rPr>
          <w:color w:val="000000"/>
          <w:lang w:eastAsia="zh-CN"/>
        </w:rPr>
        <w:t>D. </w:t>
      </w:r>
      <w:r>
        <w:rPr>
          <w:color w:val="000000"/>
          <w:lang w:eastAsia="zh-CN"/>
        </w:rPr>
        <w:t>通过气味辨别酒精和水</w:t>
      </w:r>
      <w:r>
        <w:rPr>
          <w:color w:val="000000"/>
          <w:lang w:eastAsia="zh-CN"/>
        </w:rPr>
        <w:t>——</w:t>
      </w:r>
      <w:r>
        <w:rPr>
          <w:color w:val="000000"/>
          <w:lang w:eastAsia="zh-CN"/>
        </w:rPr>
        <w:t>分子不断运动</w:t>
      </w:r>
      <w:r>
        <w:rPr>
          <w:color w:val="000000"/>
          <w:lang w:eastAsia="zh-CN"/>
        </w:rPr>
        <w:t>，不同分子的性质不同</w:t>
      </w:r>
    </w:p>
    <w:p w:rsidR="00DA23E7">
      <w:pPr>
        <w:spacing w:after="0"/>
        <w:rPr>
          <w:lang w:eastAsia="zh-CN"/>
        </w:rPr>
      </w:pPr>
      <w:r>
        <w:rPr>
          <w:color w:val="000000"/>
          <w:lang w:eastAsia="zh-CN"/>
        </w:rPr>
        <w:t>4.</w:t>
      </w:r>
      <w:r>
        <w:rPr>
          <w:color w:val="000000"/>
          <w:lang w:eastAsia="zh-CN"/>
        </w:rPr>
        <w:t>物质的性质在很大程度上决定了物质的用途，物质的用途体现了物质的性质。下列物质的用途体现了物质的化学性质的是（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氧气用于医疗急救</w:t>
      </w:r>
      <w:r>
        <w:rPr>
          <w:color w:val="000000"/>
          <w:lang w:eastAsia="zh-CN"/>
        </w:rPr>
        <w:t>      </w:t>
      </w:r>
      <w:r>
        <w:rPr>
          <w:noProof/>
          <w:lang w:eastAsia="zh-CN"/>
        </w:rPr>
        <w:drawing>
          <wp:inline distT="0" distB="0" distL="0" distR="0">
            <wp:extent cx="28651" cy="38202"/>
            <wp:effectExtent l="19050" t="0" r="9449"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497900"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干冰用于人工降雨</w:t>
      </w:r>
      <w:r>
        <w:rPr>
          <w:color w:val="000000"/>
          <w:lang w:eastAsia="zh-CN"/>
        </w:rPr>
        <w:t>      </w:t>
      </w:r>
      <w:r>
        <w:rPr>
          <w:noProof/>
          <w:lang w:eastAsia="zh-CN"/>
        </w:rPr>
        <w:drawing>
          <wp:inline distT="0" distB="0" distL="0" distR="0">
            <wp:extent cx="28651" cy="38202"/>
            <wp:effectExtent l="19050" t="0" r="9449"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484344"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活性炭用于除去冰箱异味</w:t>
      </w:r>
      <w:r>
        <w:rPr>
          <w:color w:val="000000"/>
          <w:lang w:eastAsia="zh-CN"/>
        </w:rPr>
        <w:t>      </w:t>
      </w:r>
      <w:r>
        <w:rPr>
          <w:noProof/>
          <w:lang w:eastAsia="zh-CN"/>
        </w:rPr>
        <w:drawing>
          <wp:inline distT="0" distB="0" distL="0" distR="0">
            <wp:extent cx="28651" cy="38202"/>
            <wp:effectExtent l="19050" t="0" r="9449"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249836"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铝丝用于作导线</w:t>
      </w:r>
    </w:p>
    <w:p w:rsidR="00DA23E7">
      <w:pPr>
        <w:spacing w:after="0"/>
        <w:rPr>
          <w:lang w:eastAsia="zh-CN"/>
        </w:rPr>
      </w:pPr>
      <w:r>
        <w:rPr>
          <w:color w:val="000000"/>
          <w:lang w:eastAsia="zh-CN"/>
        </w:rPr>
        <w:t>5.</w:t>
      </w:r>
      <w:r>
        <w:rPr>
          <w:color w:val="000000"/>
          <w:lang w:eastAsia="zh-CN"/>
        </w:rPr>
        <w:t>下列实验操作中，不正确的是（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加热液体</w:t>
      </w:r>
      <w:r>
        <w:rPr>
          <w:color w:val="000000"/>
          <w:lang w:eastAsia="zh-CN"/>
        </w:rPr>
        <w:t xml:space="preserve"> </w:t>
      </w:r>
      <w:r>
        <w:rPr>
          <w:noProof/>
          <w:lang w:eastAsia="zh-CN"/>
        </w:rPr>
        <w:drawing>
          <wp:inline distT="0" distB="0" distL="0" distR="0">
            <wp:extent cx="735279" cy="687540"/>
            <wp:effectExtent l="19050" t="0" r="7671"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931107" name=""/>
                    <pic:cNvPicPr/>
                  </pic:nvPicPr>
                  <pic:blipFill>
                    <a:blip xmlns:r="http://schemas.openxmlformats.org/officeDocument/2006/relationships" r:embed="rId8"/>
                    <a:stretch>
                      <a:fillRect/>
                    </a:stretch>
                  </pic:blipFill>
                  <pic:spPr>
                    <a:xfrm>
                      <a:off x="0" y="0"/>
                      <a:ext cx="735279" cy="687540"/>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19050" t="0" r="0"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081114"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检查装置气密性</w:t>
      </w:r>
      <w:r>
        <w:rPr>
          <w:color w:val="000000"/>
          <w:lang w:eastAsia="zh-CN"/>
        </w:rPr>
        <w:t xml:space="preserve"> </w:t>
      </w:r>
      <w:r>
        <w:rPr>
          <w:noProof/>
          <w:lang w:eastAsia="zh-CN"/>
        </w:rPr>
        <w:drawing>
          <wp:inline distT="0" distB="0" distL="0" distR="0">
            <wp:extent cx="792582" cy="697090"/>
            <wp:effectExtent l="19050" t="0" r="7518"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98178" name=""/>
                    <pic:cNvPicPr/>
                  </pic:nvPicPr>
                  <pic:blipFill>
                    <a:blip xmlns:r="http://schemas.openxmlformats.org/officeDocument/2006/relationships" r:embed="rId10"/>
                    <a:stretch>
                      <a:fillRect/>
                    </a:stretch>
                  </pic:blipFill>
                  <pic:spPr>
                    <a:xfrm>
                      <a:off x="0" y="0"/>
                      <a:ext cx="792582" cy="697090"/>
                    </a:xfrm>
                    <a:prstGeom prst="rect">
                      <a:avLst/>
                    </a:prstGeom>
                  </pic:spPr>
                </pic:pic>
              </a:graphicData>
            </a:graphic>
          </wp:inline>
        </w:drawing>
      </w:r>
      <w:r>
        <w:rPr>
          <w:lang w:eastAsia="zh-CN"/>
        </w:rPr>
        <w:br/>
      </w:r>
      <w:r>
        <w:rPr>
          <w:color w:val="000000"/>
          <w:lang w:eastAsia="zh-CN"/>
        </w:rPr>
        <w:t>C. </w:t>
      </w:r>
      <w:r>
        <w:rPr>
          <w:color w:val="000000"/>
          <w:lang w:eastAsia="zh-CN"/>
        </w:rPr>
        <w:t>读出液体体积</w:t>
      </w:r>
      <w:r>
        <w:rPr>
          <w:color w:val="000000"/>
          <w:lang w:eastAsia="zh-CN"/>
        </w:rPr>
        <w:t xml:space="preserve"> </w:t>
      </w:r>
      <w:r>
        <w:rPr>
          <w:noProof/>
          <w:lang w:eastAsia="zh-CN"/>
        </w:rPr>
        <w:drawing>
          <wp:inline distT="0" distB="0" distL="0" distR="0">
            <wp:extent cx="716191" cy="677990"/>
            <wp:effectExtent l="19050" t="0" r="7709"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430393" name=""/>
                    <pic:cNvPicPr/>
                  </pic:nvPicPr>
                  <pic:blipFill>
                    <a:blip xmlns:r="http://schemas.openxmlformats.org/officeDocument/2006/relationships" r:embed="rId11"/>
                    <a:stretch>
                      <a:fillRect/>
                    </a:stretch>
                  </pic:blipFill>
                  <pic:spPr>
                    <a:xfrm>
                      <a:off x="0" y="0"/>
                      <a:ext cx="716191" cy="677990"/>
                    </a:xfrm>
                    <a:prstGeom prst="rect">
                      <a:avLst/>
                    </a:prstGeom>
                  </pic:spPr>
                </pic:pic>
              </a:graphicData>
            </a:graphic>
          </wp:inline>
        </w:drawing>
      </w:r>
      <w:r>
        <w:rPr>
          <w:color w:val="000000"/>
          <w:lang w:eastAsia="zh-CN"/>
        </w:rPr>
        <w:t>                                  D. </w:t>
      </w:r>
      <w:r>
        <w:rPr>
          <w:color w:val="000000"/>
          <w:lang w:eastAsia="zh-CN"/>
        </w:rPr>
        <w:t>倾倒液体</w:t>
      </w:r>
      <w:r>
        <w:rPr>
          <w:color w:val="000000"/>
          <w:lang w:eastAsia="zh-CN"/>
        </w:rPr>
        <w:t xml:space="preserve"> </w:t>
      </w:r>
      <w:r>
        <w:rPr>
          <w:noProof/>
          <w:lang w:eastAsia="zh-CN"/>
        </w:rPr>
        <w:drawing>
          <wp:inline distT="0" distB="0" distL="0" distR="0">
            <wp:extent cx="639788" cy="582498"/>
            <wp:effectExtent l="19050" t="0" r="7912"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64921" name=""/>
                    <pic:cNvPicPr/>
                  </pic:nvPicPr>
                  <pic:blipFill>
                    <a:blip xmlns:r="http://schemas.openxmlformats.org/officeDocument/2006/relationships" r:embed="rId12"/>
                    <a:stretch>
                      <a:fillRect/>
                    </a:stretch>
                  </pic:blipFill>
                  <pic:spPr>
                    <a:xfrm>
                      <a:off x="0" y="0"/>
                      <a:ext cx="639788" cy="582498"/>
                    </a:xfrm>
                    <a:prstGeom prst="rect">
                      <a:avLst/>
                    </a:prstGeom>
                  </pic:spPr>
                </pic:pic>
              </a:graphicData>
            </a:graphic>
          </wp:inline>
        </w:drawing>
      </w:r>
    </w:p>
    <w:p w:rsidR="00DA23E7">
      <w:pPr>
        <w:spacing w:after="0"/>
        <w:rPr>
          <w:lang w:eastAsia="zh-CN"/>
        </w:rPr>
      </w:pPr>
      <w:r>
        <w:rPr>
          <w:color w:val="000000"/>
          <w:lang w:eastAsia="zh-CN"/>
        </w:rPr>
        <w:t>6.</w:t>
      </w:r>
      <w:r>
        <w:rPr>
          <w:color w:val="000000"/>
          <w:lang w:eastAsia="zh-CN"/>
        </w:rPr>
        <w:t>下列反应属于分解反应的是（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镁</w:t>
      </w:r>
      <w:r>
        <w:rPr>
          <w:color w:val="000000"/>
          <w:lang w:eastAsia="zh-CN"/>
        </w:rPr>
        <w:t>+</w:t>
      </w:r>
      <w:r>
        <w:rPr>
          <w:color w:val="000000"/>
          <w:lang w:eastAsia="zh-CN"/>
        </w:rPr>
        <w:t>氧气</w:t>
      </w:r>
      <w:r>
        <w:rPr>
          <w:color w:val="000000"/>
          <w:lang w:eastAsia="zh-CN"/>
        </w:rPr>
        <w:t xml:space="preserve"> </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点燃</m:t>
            </m:r>
          </m:lim>
        </m:limUpp>
      </m:oMath>
      <w:r>
        <w:rPr>
          <w:color w:val="000000"/>
          <w:lang w:eastAsia="zh-CN"/>
        </w:rPr>
        <w:t xml:space="preserve"> </w:t>
      </w:r>
      <w:r>
        <w:rPr>
          <w:color w:val="000000"/>
          <w:lang w:eastAsia="zh-CN"/>
        </w:rPr>
        <w:t>氧化镁</w:t>
      </w:r>
      <w:r>
        <w:rPr>
          <w:color w:val="000000"/>
          <w:lang w:eastAsia="zh-CN"/>
        </w:rPr>
        <w:t>                                          </w:t>
      </w:r>
      <w:r>
        <w:rPr>
          <w:noProof/>
          <w:lang w:eastAsia="zh-CN"/>
        </w:rPr>
        <w:drawing>
          <wp:inline distT="0" distB="0" distL="0" distR="0">
            <wp:extent cx="19101" cy="38202"/>
            <wp:effectExtent l="19050" t="0" r="0"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661918"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氯酸钾</w:t>
      </w:r>
      <w:r>
        <w:rPr>
          <w:color w:val="000000"/>
          <w:lang w:eastAsia="zh-CN"/>
        </w:rPr>
        <w:t xml:space="preserve"> </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加热</m:t>
            </m:r>
          </m:lim>
        </m:limUpp>
      </m:oMath>
      <w:r>
        <w:rPr>
          <w:color w:val="000000"/>
          <w:lang w:eastAsia="zh-CN"/>
        </w:rPr>
        <w:t xml:space="preserve"> </w:t>
      </w:r>
      <w:r>
        <w:rPr>
          <w:color w:val="000000"/>
          <w:lang w:eastAsia="zh-CN"/>
        </w:rPr>
        <w:t>氯化钾</w:t>
      </w:r>
      <w:r>
        <w:rPr>
          <w:color w:val="000000"/>
          <w:lang w:eastAsia="zh-CN"/>
        </w:rPr>
        <w:t>+</w:t>
      </w:r>
      <w:r>
        <w:rPr>
          <w:color w:val="000000"/>
          <w:lang w:eastAsia="zh-CN"/>
        </w:rPr>
        <w:t>氧气</w:t>
      </w:r>
      <w:r>
        <w:rPr>
          <w:lang w:eastAsia="zh-CN"/>
        </w:rPr>
        <w:br/>
      </w:r>
      <w:r>
        <w:rPr>
          <w:color w:val="000000"/>
          <w:lang w:eastAsia="zh-CN"/>
        </w:rPr>
        <w:t>C. </w:t>
      </w:r>
      <w:r>
        <w:rPr>
          <w:color w:val="000000"/>
          <w:lang w:eastAsia="zh-CN"/>
        </w:rPr>
        <w:t>氢气</w:t>
      </w:r>
      <w:r>
        <w:rPr>
          <w:color w:val="000000"/>
          <w:lang w:eastAsia="zh-CN"/>
        </w:rPr>
        <w:t>+</w:t>
      </w:r>
      <w:r>
        <w:rPr>
          <w:color w:val="000000"/>
          <w:lang w:eastAsia="zh-CN"/>
        </w:rPr>
        <w:t>氧气</w:t>
      </w:r>
      <w:r>
        <w:rPr>
          <w:color w:val="000000"/>
          <w:lang w:eastAsia="zh-CN"/>
        </w:rPr>
        <w:t xml:space="preserve"> </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点燃</m:t>
            </m:r>
          </m:lim>
        </m:limUpp>
      </m:oMath>
      <w:r>
        <w:rPr>
          <w:color w:val="000000"/>
          <w:lang w:eastAsia="zh-CN"/>
        </w:rPr>
        <w:t xml:space="preserve"> </w:t>
      </w:r>
      <w:r>
        <w:rPr>
          <w:color w:val="000000"/>
          <w:lang w:eastAsia="zh-CN"/>
        </w:rPr>
        <w:t>水</w:t>
      </w:r>
      <w:r>
        <w:rPr>
          <w:color w:val="000000"/>
          <w:lang w:eastAsia="zh-CN"/>
        </w:rPr>
        <w:t>                                              D. </w:t>
      </w:r>
      <w:r>
        <w:rPr>
          <w:color w:val="000000"/>
          <w:lang w:eastAsia="zh-CN"/>
        </w:rPr>
        <w:t>蜡烛</w:t>
      </w:r>
      <w:r>
        <w:rPr>
          <w:color w:val="000000"/>
          <w:lang w:eastAsia="zh-CN"/>
        </w:rPr>
        <w:t>+</w:t>
      </w:r>
      <w:r>
        <w:rPr>
          <w:color w:val="000000"/>
          <w:lang w:eastAsia="zh-CN"/>
        </w:rPr>
        <w:t>氧气</w:t>
      </w:r>
      <w:r>
        <w:rPr>
          <w:color w:val="000000"/>
          <w:lang w:eastAsia="zh-CN"/>
        </w:rPr>
        <w:t xml:space="preserve"> </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点燃</m:t>
            </m:r>
          </m:lim>
        </m:limUpp>
      </m:oMath>
      <w:r>
        <w:rPr>
          <w:color w:val="000000"/>
          <w:lang w:eastAsia="zh-CN"/>
        </w:rPr>
        <w:t xml:space="preserve"> </w:t>
      </w:r>
      <w:r>
        <w:rPr>
          <w:color w:val="000000"/>
          <w:lang w:eastAsia="zh-CN"/>
        </w:rPr>
        <w:t>二氧化碳</w:t>
      </w:r>
      <w:r>
        <w:rPr>
          <w:color w:val="000000"/>
          <w:lang w:eastAsia="zh-CN"/>
        </w:rPr>
        <w:t>+</w:t>
      </w:r>
      <w:r>
        <w:rPr>
          <w:color w:val="000000"/>
          <w:lang w:eastAsia="zh-CN"/>
        </w:rPr>
        <w:t>水</w:t>
      </w:r>
    </w:p>
    <w:p w:rsidR="00DA23E7">
      <w:pPr>
        <w:spacing w:after="0"/>
        <w:rPr>
          <w:lang w:eastAsia="zh-CN"/>
        </w:rPr>
      </w:pPr>
      <w:r>
        <w:rPr>
          <w:color w:val="000000"/>
          <w:lang w:eastAsia="zh-CN"/>
        </w:rPr>
        <w:t>7.</w:t>
      </w:r>
      <w:r>
        <w:rPr>
          <w:color w:val="000000"/>
          <w:lang w:eastAsia="zh-CN"/>
        </w:rPr>
        <w:t>下列关于空气的说法中，错误的是（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空气中含有少量的稀有气体，它们可以制成多种用途的电光源</w:t>
      </w:r>
      <w:r>
        <w:rPr>
          <w:lang w:eastAsia="zh-CN"/>
        </w:rPr>
        <w:br/>
      </w:r>
      <w:r>
        <w:rPr>
          <w:color w:val="000000"/>
          <w:lang w:eastAsia="zh-CN"/>
        </w:rPr>
        <w:t>B. </w:t>
      </w:r>
      <w:r>
        <w:rPr>
          <w:color w:val="000000"/>
          <w:lang w:eastAsia="zh-CN"/>
        </w:rPr>
        <w:t>空气中分离出的氮气化学性质不活泼，食品包装中充氮气可以防腐</w:t>
      </w:r>
      <w:r>
        <w:rPr>
          <w:lang w:eastAsia="zh-CN"/>
        </w:rPr>
        <w:br/>
      </w:r>
      <w:r>
        <w:rPr>
          <w:color w:val="000000"/>
          <w:lang w:eastAsia="zh-CN"/>
        </w:rPr>
        <w:t>C. </w:t>
      </w:r>
      <w:r>
        <w:rPr>
          <w:color w:val="000000"/>
          <w:lang w:eastAsia="zh-CN"/>
        </w:rPr>
        <w:t>按质量计算，空气中约含氮气</w:t>
      </w:r>
      <w:r>
        <w:rPr>
          <w:color w:val="000000"/>
          <w:lang w:eastAsia="zh-CN"/>
        </w:rPr>
        <w:t>78%</w:t>
      </w:r>
      <w:r>
        <w:rPr>
          <w:color w:val="000000"/>
          <w:lang w:eastAsia="zh-CN"/>
        </w:rPr>
        <w:t>、氧气</w:t>
      </w:r>
      <w:r>
        <w:rPr>
          <w:color w:val="000000"/>
          <w:lang w:eastAsia="zh-CN"/>
        </w:rPr>
        <w:t>21%</w:t>
      </w:r>
      <w:r>
        <w:rPr>
          <w:color w:val="000000"/>
          <w:lang w:eastAsia="zh-CN"/>
        </w:rPr>
        <w:t>、稀有气体等其他成分</w:t>
      </w:r>
      <w:r>
        <w:rPr>
          <w:color w:val="000000"/>
          <w:lang w:eastAsia="zh-CN"/>
        </w:rPr>
        <w:t>1%</w:t>
      </w:r>
      <w:r>
        <w:rPr>
          <w:lang w:eastAsia="zh-CN"/>
        </w:rPr>
        <w:br/>
      </w:r>
      <w:r>
        <w:rPr>
          <w:color w:val="000000"/>
          <w:lang w:eastAsia="zh-CN"/>
        </w:rPr>
        <w:t>D. </w:t>
      </w:r>
      <w:r>
        <w:rPr>
          <w:color w:val="000000"/>
          <w:lang w:eastAsia="zh-CN"/>
        </w:rPr>
        <w:t>空气中的氧气化学性质比较活泼，在常温下能与许多物质发生化学反应</w:t>
      </w:r>
    </w:p>
    <w:p w:rsidR="00DA23E7">
      <w:pPr>
        <w:spacing w:after="0"/>
        <w:rPr>
          <w:lang w:eastAsia="zh-CN"/>
        </w:rPr>
      </w:pPr>
      <w:r>
        <w:rPr>
          <w:color w:val="000000"/>
          <w:lang w:eastAsia="zh-CN"/>
        </w:rPr>
        <w:t>8.</w:t>
      </w:r>
      <w:r>
        <w:rPr>
          <w:color w:val="000000"/>
          <w:lang w:eastAsia="zh-CN"/>
        </w:rPr>
        <w:t>下列物质不属于空气污染物的是（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可吸人颗粒物</w:t>
      </w:r>
      <w:r>
        <w:rPr>
          <w:color w:val="000000"/>
          <w:lang w:eastAsia="zh-CN"/>
        </w:rPr>
        <w:t>                         </w:t>
      </w:r>
      <w:r>
        <w:rPr>
          <w:noProof/>
          <w:lang w:eastAsia="zh-CN"/>
        </w:rPr>
        <w:drawing>
          <wp:inline distT="0" distB="0" distL="0" distR="0">
            <wp:extent cx="19101" cy="38202"/>
            <wp:effectExtent l="19050" t="0" r="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267539"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二氧化硫</w:t>
      </w:r>
      <w:r>
        <w:rPr>
          <w:color w:val="000000"/>
          <w:lang w:eastAsia="zh-CN"/>
        </w:rPr>
        <w:t>         </w:t>
      </w:r>
      <w:r>
        <w:rPr>
          <w:color w:val="000000"/>
          <w:lang w:eastAsia="zh-CN"/>
        </w:rPr>
        <w:t>                </w:t>
      </w:r>
      <w:r>
        <w:rPr>
          <w:noProof/>
          <w:lang w:eastAsia="zh-CN"/>
        </w:rPr>
        <w:drawing>
          <wp:inline distT="0" distB="0" distL="0" distR="0">
            <wp:extent cx="19101" cy="38202"/>
            <wp:effectExtent l="19050" t="0" r="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32175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氮氧化物</w:t>
      </w:r>
      <w:r>
        <w:rPr>
          <w:color w:val="000000"/>
          <w:lang w:eastAsia="zh-CN"/>
        </w:rPr>
        <w:t>                         </w:t>
      </w:r>
      <w:r>
        <w:rPr>
          <w:noProof/>
          <w:lang w:eastAsia="zh-CN"/>
        </w:rPr>
        <w:drawing>
          <wp:inline distT="0" distB="0" distL="0" distR="0">
            <wp:extent cx="19101" cy="38202"/>
            <wp:effectExtent l="19050" t="0" r="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859687"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二氧化碳</w:t>
      </w:r>
    </w:p>
    <w:p w:rsidR="00DA23E7">
      <w:pPr>
        <w:spacing w:after="0"/>
        <w:rPr>
          <w:lang w:eastAsia="zh-CN"/>
        </w:rPr>
      </w:pPr>
      <w:r>
        <w:rPr>
          <w:color w:val="000000"/>
          <w:lang w:eastAsia="zh-CN"/>
        </w:rPr>
        <w:t>9.</w:t>
      </w:r>
      <w:r>
        <w:rPr>
          <w:color w:val="000000"/>
          <w:lang w:eastAsia="zh-CN"/>
        </w:rPr>
        <w:t>根据如图提供的信息，下列说法正确的是（</w:t>
      </w:r>
      <w:r>
        <w:rPr>
          <w:color w:val="000000"/>
          <w:lang w:eastAsia="zh-CN"/>
        </w:rPr>
        <w:t xml:space="preserve">   </w:t>
      </w:r>
      <w:r>
        <w:rPr>
          <w:color w:val="000000"/>
          <w:lang w:eastAsia="zh-CN"/>
        </w:rPr>
        <w:t>）</w:t>
      </w:r>
    </w:p>
    <w:p w:rsidR="00DA23E7">
      <w:pPr>
        <w:spacing w:after="0"/>
        <w:rPr>
          <w:lang w:eastAsia="zh-CN"/>
        </w:rPr>
      </w:pPr>
    </w:p>
    <w:p w:rsidR="00DA23E7">
      <w:pPr>
        <w:spacing w:after="0"/>
      </w:pPr>
      <w:r>
        <w:rPr>
          <w:noProof/>
          <w:lang w:eastAsia="zh-CN"/>
        </w:rPr>
        <w:drawing>
          <wp:inline distT="0" distB="0" distL="0" distR="0">
            <wp:extent cx="907174" cy="849871"/>
            <wp:effectExtent l="19050" t="0" r="7226"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719728" name=""/>
                    <pic:cNvPicPr/>
                  </pic:nvPicPr>
                  <pic:blipFill>
                    <a:blip xmlns:r="http://schemas.openxmlformats.org/officeDocument/2006/relationships" r:embed="rId13"/>
                    <a:stretch>
                      <a:fillRect/>
                    </a:stretch>
                  </pic:blipFill>
                  <pic:spPr>
                    <a:xfrm>
                      <a:off x="0" y="0"/>
                      <a:ext cx="907174" cy="849871"/>
                    </a:xfrm>
                    <a:prstGeom prst="rect">
                      <a:avLst/>
                    </a:prstGeom>
                  </pic:spPr>
                </pic:pic>
              </a:graphicData>
            </a:graphic>
          </wp:inline>
        </w:drawing>
      </w:r>
    </w:p>
    <w:p w:rsidR="00DA23E7">
      <w:pPr>
        <w:spacing w:after="0"/>
        <w:ind w:left="150"/>
        <w:rPr>
          <w:lang w:eastAsia="zh-CN"/>
        </w:rPr>
      </w:pPr>
      <w:r>
        <w:rPr>
          <w:color w:val="000000"/>
          <w:lang w:eastAsia="zh-CN"/>
        </w:rPr>
        <w:t>A. </w:t>
      </w:r>
      <w:r>
        <w:rPr>
          <w:color w:val="000000"/>
          <w:lang w:eastAsia="zh-CN"/>
        </w:rPr>
        <w:t>钠原子最外层有</w:t>
      </w:r>
      <w:r>
        <w:rPr>
          <w:color w:val="000000"/>
          <w:lang w:eastAsia="zh-CN"/>
        </w:rPr>
        <w:t>11</w:t>
      </w:r>
      <w:r>
        <w:rPr>
          <w:color w:val="000000"/>
          <w:lang w:eastAsia="zh-CN"/>
        </w:rPr>
        <w:t>个电子</w:t>
      </w:r>
      <w:r>
        <w:rPr>
          <w:color w:val="000000"/>
          <w:lang w:eastAsia="zh-CN"/>
        </w:rPr>
        <w:t>                                   </w:t>
      </w:r>
      <w:r>
        <w:rPr>
          <w:noProof/>
          <w:lang w:eastAsia="zh-CN"/>
        </w:rPr>
        <w:drawing>
          <wp:inline distT="0" distB="0" distL="0" distR="0">
            <wp:extent cx="28651" cy="38202"/>
            <wp:effectExtent l="19050" t="0" r="9449"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189968"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钠的相对原子质量是</w:t>
      </w:r>
      <w:r>
        <w:rPr>
          <w:color w:val="000000"/>
          <w:lang w:eastAsia="zh-CN"/>
        </w:rPr>
        <w:t>22.99g</w:t>
      </w:r>
      <w:r>
        <w:rPr>
          <w:lang w:eastAsia="zh-CN"/>
        </w:rPr>
        <w:br/>
      </w:r>
      <w:r>
        <w:rPr>
          <w:color w:val="000000"/>
          <w:lang w:eastAsia="zh-CN"/>
        </w:rPr>
        <w:t>C. </w:t>
      </w:r>
      <w:r>
        <w:rPr>
          <w:color w:val="000000"/>
          <w:lang w:eastAsia="zh-CN"/>
        </w:rPr>
        <w:t>钠属于非金属元素</w:t>
      </w:r>
      <w:r>
        <w:rPr>
          <w:color w:val="000000"/>
          <w:lang w:eastAsia="zh-CN"/>
        </w:rPr>
        <w:t>                                              </w:t>
      </w:r>
      <w:r>
        <w:rPr>
          <w:noProof/>
          <w:lang w:eastAsia="zh-CN"/>
        </w:rPr>
        <w:drawing>
          <wp:inline distT="0" distB="0" distL="0" distR="0">
            <wp:extent cx="28651" cy="38202"/>
            <wp:effectExtent l="19050" t="0" r="9449"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813843"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钠的原子序数为</w:t>
      </w:r>
      <w:r>
        <w:rPr>
          <w:color w:val="000000"/>
          <w:lang w:eastAsia="zh-CN"/>
        </w:rPr>
        <w:t>11</w:t>
      </w:r>
    </w:p>
    <w:p w:rsidR="00DA23E7">
      <w:pPr>
        <w:spacing w:after="0"/>
        <w:rPr>
          <w:lang w:eastAsia="zh-CN"/>
        </w:rPr>
      </w:pPr>
      <w:r>
        <w:rPr>
          <w:color w:val="000000"/>
          <w:lang w:eastAsia="zh-CN"/>
        </w:rPr>
        <w:t>10.</w:t>
      </w:r>
      <w:r>
        <w:rPr>
          <w:color w:val="000000"/>
          <w:lang w:eastAsia="zh-CN"/>
        </w:rPr>
        <w:t>下列说法正确的是（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凡是均一的、稳定的液体一定是溶液</w:t>
      </w:r>
      <w:r>
        <w:rPr>
          <w:lang w:eastAsia="zh-CN"/>
        </w:rPr>
        <w:br/>
      </w:r>
      <w:r>
        <w:rPr>
          <w:color w:val="000000"/>
          <w:lang w:eastAsia="zh-CN"/>
        </w:rPr>
        <w:t>B. </w:t>
      </w:r>
      <w:r>
        <w:rPr>
          <w:color w:val="000000"/>
          <w:lang w:eastAsia="zh-CN"/>
        </w:rPr>
        <w:t>洗涤剂能够洗涤油污是因为洗涤剂能够溶解油污</w:t>
      </w:r>
      <w:r>
        <w:rPr>
          <w:lang w:eastAsia="zh-CN"/>
        </w:rPr>
        <w:br/>
      </w:r>
      <w:r>
        <w:rPr>
          <w:color w:val="000000"/>
          <w:lang w:eastAsia="zh-CN"/>
        </w:rPr>
        <w:t>C. </w:t>
      </w:r>
      <w:r>
        <w:rPr>
          <w:color w:val="000000"/>
          <w:lang w:eastAsia="zh-CN"/>
        </w:rPr>
        <w:t>饱和溶液不一定是浓溶液，不饱和溶液不一定是稀溶液</w:t>
      </w:r>
      <w:r>
        <w:rPr>
          <w:lang w:eastAsia="zh-CN"/>
        </w:rPr>
        <w:br/>
      </w:r>
      <w:r>
        <w:rPr>
          <w:color w:val="000000"/>
          <w:lang w:eastAsia="zh-CN"/>
        </w:rPr>
        <w:t>D. 5g</w:t>
      </w:r>
      <w:r>
        <w:rPr>
          <w:color w:val="000000"/>
          <w:lang w:eastAsia="zh-CN"/>
        </w:rPr>
        <w:t>某物质完全溶于</w:t>
      </w:r>
      <w:r>
        <w:rPr>
          <w:color w:val="000000"/>
          <w:lang w:eastAsia="zh-CN"/>
        </w:rPr>
        <w:t>100g</w:t>
      </w:r>
      <w:r>
        <w:rPr>
          <w:color w:val="000000"/>
          <w:lang w:eastAsia="zh-CN"/>
        </w:rPr>
        <w:t>水中，所得溶液的溶质质量分数一定是</w:t>
      </w:r>
      <w:r>
        <w:rPr>
          <w:color w:val="000000"/>
          <w:lang w:eastAsia="zh-CN"/>
        </w:rPr>
        <w:t>5</w:t>
      </w:r>
      <w:r>
        <w:rPr>
          <w:color w:val="000000"/>
          <w:lang w:eastAsia="zh-CN"/>
        </w:rPr>
        <w:t>％</w:t>
      </w:r>
    </w:p>
    <w:p w:rsidR="00DA23E7">
      <w:pPr>
        <w:spacing w:after="0"/>
        <w:rPr>
          <w:lang w:eastAsia="zh-CN"/>
        </w:rPr>
      </w:pPr>
      <w:r>
        <w:rPr>
          <w:color w:val="000000"/>
          <w:lang w:eastAsia="zh-CN"/>
        </w:rPr>
        <w:t>11.</w:t>
      </w:r>
      <w:r>
        <w:rPr>
          <w:color w:val="000000"/>
          <w:lang w:eastAsia="zh-CN"/>
        </w:rPr>
        <w:t>下列化学符号中数字表示的意义正确的是（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CO</w:t>
      </w:r>
      <w:r>
        <w:rPr>
          <w:color w:val="000000"/>
          <w:vertAlign w:val="subscript"/>
          <w:lang w:eastAsia="zh-CN"/>
        </w:rPr>
        <w:t>2</w:t>
      </w:r>
      <w:r>
        <w:rPr>
          <w:color w:val="000000"/>
          <w:lang w:eastAsia="zh-CN"/>
        </w:rPr>
        <w:t>：</w:t>
      </w:r>
      <w:r>
        <w:rPr>
          <w:color w:val="000000"/>
          <w:lang w:eastAsia="zh-CN"/>
        </w:rPr>
        <w:t>“2”</w:t>
      </w:r>
      <w:r>
        <w:rPr>
          <w:color w:val="000000"/>
          <w:lang w:eastAsia="zh-CN"/>
        </w:rPr>
        <w:t>表示一个二氧化碳分子含有两个氧原子</w:t>
      </w:r>
      <w:r>
        <w:rPr>
          <w:color w:val="000000"/>
          <w:lang w:eastAsia="zh-CN"/>
        </w:rPr>
        <w:t>     </w:t>
      </w:r>
      <w:r>
        <w:rPr>
          <w:noProof/>
          <w:lang w:eastAsia="zh-CN"/>
        </w:rPr>
        <w:drawing>
          <wp:inline distT="0" distB="0" distL="0" distR="0">
            <wp:extent cx="19101" cy="38202"/>
            <wp:effectExtent l="19050" t="0" r="0"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82393"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2Na</w:t>
      </w:r>
      <w:r>
        <w:rPr>
          <w:color w:val="000000"/>
          <w:lang w:eastAsia="zh-CN"/>
        </w:rPr>
        <w:t>：</w:t>
      </w:r>
      <w:r>
        <w:rPr>
          <w:color w:val="000000"/>
          <w:lang w:eastAsia="zh-CN"/>
        </w:rPr>
        <w:t>“2”</w:t>
      </w:r>
      <w:r>
        <w:rPr>
          <w:color w:val="000000"/>
          <w:lang w:eastAsia="zh-CN"/>
        </w:rPr>
        <w:t>表示两个钠元素</w:t>
      </w:r>
      <w:r>
        <w:rPr>
          <w:lang w:eastAsia="zh-CN"/>
        </w:rPr>
        <w:br/>
      </w:r>
      <w:r>
        <w:rPr>
          <w:color w:val="000000"/>
          <w:lang w:eastAsia="zh-CN"/>
        </w:rPr>
        <w:t>C. </w:t>
      </w:r>
      <m:oMath>
        <m:limUpp>
          <m:limUppPr>
            <m:ctrlPr>
              <w:rPr>
                <w:rFonts w:ascii="Cambria Math" w:hAnsi="Cambria Math"/>
              </w:rPr>
            </m:ctrlPr>
          </m:limUppPr>
          <m:e>
            <m:r>
              <w:rPr>
                <w:rFonts w:ascii="Cambria Math" w:hint="eastAsia"/>
                <w:lang w:eastAsia="zh-CN"/>
              </w:rPr>
              <m:t>Mg</m:t>
            </m:r>
          </m:e>
          <m:lim>
            <m:r>
              <w:rPr>
                <w:rFonts w:ascii="Cambria Math" w:hint="eastAsia"/>
                <w:lang w:eastAsia="zh-CN"/>
              </w:rPr>
              <m:t>+2</m:t>
            </m:r>
          </m:lim>
        </m:limUpp>
      </m:oMath>
      <w:r>
        <w:rPr>
          <w:color w:val="000000"/>
          <w:lang w:eastAsia="zh-CN"/>
        </w:rPr>
        <w:t xml:space="preserve"> </w:t>
      </w:r>
      <w:r>
        <w:rPr>
          <w:color w:val="000000"/>
          <w:lang w:eastAsia="zh-CN"/>
        </w:rPr>
        <w:t>：</w:t>
      </w:r>
      <w:r>
        <w:rPr>
          <w:color w:val="000000"/>
          <w:lang w:eastAsia="zh-CN"/>
        </w:rPr>
        <w:t>“+2”</w:t>
      </w:r>
      <w:r>
        <w:rPr>
          <w:color w:val="000000"/>
          <w:lang w:eastAsia="zh-CN"/>
        </w:rPr>
        <w:t>表示镁离子带有两个单位正电荷</w:t>
      </w:r>
      <w:r>
        <w:rPr>
          <w:color w:val="000000"/>
          <w:lang w:eastAsia="zh-CN"/>
        </w:rPr>
        <w:t>            </w:t>
      </w:r>
      <w:r>
        <w:rPr>
          <w:noProof/>
          <w:lang w:eastAsia="zh-CN"/>
        </w:rPr>
        <w:drawing>
          <wp:inline distT="0" distB="0" distL="0" distR="0">
            <wp:extent cx="28651" cy="38202"/>
            <wp:effectExtent l="19050" t="0" r="9449"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413668"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S</w:t>
      </w:r>
      <w:r>
        <w:rPr>
          <w:color w:val="000000"/>
          <w:vertAlign w:val="superscript"/>
          <w:lang w:eastAsia="zh-CN"/>
        </w:rPr>
        <w:t>2-</w:t>
      </w:r>
      <w:r>
        <w:rPr>
          <w:color w:val="000000"/>
          <w:lang w:eastAsia="zh-CN"/>
        </w:rPr>
        <w:t>：</w:t>
      </w:r>
      <w:r>
        <w:rPr>
          <w:color w:val="000000"/>
          <w:lang w:eastAsia="zh-CN"/>
        </w:rPr>
        <w:t>“-2”</w:t>
      </w:r>
      <w:r>
        <w:rPr>
          <w:color w:val="000000"/>
          <w:lang w:eastAsia="zh-CN"/>
        </w:rPr>
        <w:t>表示硫元素</w:t>
      </w:r>
      <w:r>
        <w:rPr>
          <w:color w:val="000000"/>
          <w:lang w:eastAsia="zh-CN"/>
        </w:rPr>
        <w:t>的化合价为负二价</w:t>
      </w:r>
    </w:p>
    <w:p w:rsidR="00DA23E7">
      <w:pPr>
        <w:spacing w:after="0"/>
        <w:rPr>
          <w:lang w:eastAsia="zh-CN"/>
        </w:rPr>
      </w:pPr>
      <w:r>
        <w:rPr>
          <w:color w:val="000000"/>
          <w:lang w:eastAsia="zh-CN"/>
        </w:rPr>
        <w:t>12.</w:t>
      </w:r>
      <w:r>
        <w:rPr>
          <w:color w:val="000000"/>
          <w:lang w:eastAsia="zh-CN"/>
        </w:rPr>
        <w:t>绿茶中的单宁酸具有抑制血压上升、清热解毒、抗癌等功效，其化学式为</w:t>
      </w:r>
      <w:r>
        <w:rPr>
          <w:color w:val="000000"/>
          <w:lang w:eastAsia="zh-CN"/>
        </w:rPr>
        <w:t>C</w:t>
      </w:r>
      <w:r>
        <w:rPr>
          <w:color w:val="000000"/>
          <w:vertAlign w:val="subscript"/>
          <w:lang w:eastAsia="zh-CN"/>
        </w:rPr>
        <w:t>76</w:t>
      </w:r>
      <w:r>
        <w:rPr>
          <w:color w:val="000000"/>
          <w:lang w:eastAsia="zh-CN"/>
        </w:rPr>
        <w:t>H</w:t>
      </w:r>
      <w:r>
        <w:rPr>
          <w:color w:val="000000"/>
          <w:vertAlign w:val="subscript"/>
          <w:lang w:eastAsia="zh-CN"/>
        </w:rPr>
        <w:t>52</w:t>
      </w:r>
      <w:r>
        <w:rPr>
          <w:color w:val="000000"/>
          <w:lang w:eastAsia="zh-CN"/>
        </w:rPr>
        <w:t>O</w:t>
      </w:r>
      <w:r>
        <w:rPr>
          <w:color w:val="000000"/>
          <w:vertAlign w:val="subscript"/>
          <w:lang w:eastAsia="zh-CN"/>
        </w:rPr>
        <w:t>46</w:t>
      </w:r>
      <w:r>
        <w:rPr>
          <w:color w:val="000000"/>
          <w:lang w:eastAsia="zh-CN"/>
        </w:rPr>
        <w:t xml:space="preserve">  </w:t>
      </w:r>
      <w:r>
        <w:rPr>
          <w:color w:val="000000"/>
          <w:lang w:eastAsia="zh-CN"/>
        </w:rPr>
        <w:t>，</w:t>
      </w:r>
      <w:r>
        <w:rPr>
          <w:color w:val="000000"/>
          <w:lang w:eastAsia="zh-CN"/>
        </w:rPr>
        <w:t xml:space="preserve"> </w:t>
      </w:r>
      <w:r>
        <w:rPr>
          <w:color w:val="000000"/>
          <w:lang w:eastAsia="zh-CN"/>
        </w:rPr>
        <w:t>下列说法不正确的是（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单宁酸由碳、氢、氧三种元素组成</w:t>
      </w:r>
      <w:r>
        <w:rPr>
          <w:lang w:eastAsia="zh-CN"/>
        </w:rPr>
        <w:br/>
      </w:r>
      <w:r>
        <w:rPr>
          <w:color w:val="000000"/>
          <w:lang w:eastAsia="zh-CN"/>
        </w:rPr>
        <w:t>B. </w:t>
      </w:r>
      <w:r>
        <w:rPr>
          <w:color w:val="000000"/>
          <w:lang w:eastAsia="zh-CN"/>
        </w:rPr>
        <w:t>一个单宁酸分子由</w:t>
      </w:r>
      <w:r>
        <w:rPr>
          <w:color w:val="000000"/>
          <w:lang w:eastAsia="zh-CN"/>
        </w:rPr>
        <w:t>76</w:t>
      </w:r>
      <w:r>
        <w:rPr>
          <w:color w:val="000000"/>
          <w:lang w:eastAsia="zh-CN"/>
        </w:rPr>
        <w:t>个碳原子、</w:t>
      </w:r>
      <w:r>
        <w:rPr>
          <w:color w:val="000000"/>
          <w:lang w:eastAsia="zh-CN"/>
        </w:rPr>
        <w:t>52</w:t>
      </w:r>
      <w:r>
        <w:rPr>
          <w:color w:val="000000"/>
          <w:lang w:eastAsia="zh-CN"/>
        </w:rPr>
        <w:t>个氢原子和</w:t>
      </w:r>
      <w:r>
        <w:rPr>
          <w:color w:val="000000"/>
          <w:lang w:eastAsia="zh-CN"/>
        </w:rPr>
        <w:t>46</w:t>
      </w:r>
      <w:r>
        <w:rPr>
          <w:color w:val="000000"/>
          <w:lang w:eastAsia="zh-CN"/>
        </w:rPr>
        <w:t>个氧原子构成</w:t>
      </w:r>
      <w:r>
        <w:rPr>
          <w:lang w:eastAsia="zh-CN"/>
        </w:rPr>
        <w:br/>
      </w:r>
      <w:r>
        <w:rPr>
          <w:color w:val="000000"/>
          <w:lang w:eastAsia="zh-CN"/>
        </w:rPr>
        <w:t>C. </w:t>
      </w:r>
      <w:r>
        <w:rPr>
          <w:color w:val="000000"/>
          <w:lang w:eastAsia="zh-CN"/>
        </w:rPr>
        <w:t>单宁酸分子中碳、氡、氧原子个数比为</w:t>
      </w:r>
      <w:r>
        <w:rPr>
          <w:color w:val="000000"/>
          <w:lang w:eastAsia="zh-CN"/>
        </w:rPr>
        <w:t>38</w:t>
      </w:r>
      <w:r>
        <w:rPr>
          <w:color w:val="000000"/>
          <w:lang w:eastAsia="zh-CN"/>
        </w:rPr>
        <w:t>：</w:t>
      </w:r>
      <w:r>
        <w:rPr>
          <w:color w:val="000000"/>
          <w:lang w:eastAsia="zh-CN"/>
        </w:rPr>
        <w:t>26</w:t>
      </w:r>
      <w:r>
        <w:rPr>
          <w:color w:val="000000"/>
          <w:lang w:eastAsia="zh-CN"/>
        </w:rPr>
        <w:t>：</w:t>
      </w:r>
      <w:r>
        <w:rPr>
          <w:color w:val="000000"/>
          <w:lang w:eastAsia="zh-CN"/>
        </w:rPr>
        <w:t>23</w:t>
      </w:r>
      <w:r>
        <w:rPr>
          <w:lang w:eastAsia="zh-CN"/>
        </w:rPr>
        <w:br/>
      </w:r>
      <w:r>
        <w:rPr>
          <w:color w:val="000000"/>
          <w:lang w:eastAsia="zh-CN"/>
        </w:rPr>
        <w:t>D. </w:t>
      </w:r>
      <w:r>
        <w:rPr>
          <w:color w:val="000000"/>
          <w:lang w:eastAsia="zh-CN"/>
        </w:rPr>
        <w:t>一个单宁酸分子中含</w:t>
      </w:r>
      <w:r>
        <w:rPr>
          <w:color w:val="000000"/>
          <w:lang w:eastAsia="zh-CN"/>
        </w:rPr>
        <w:t>26</w:t>
      </w:r>
      <w:r>
        <w:rPr>
          <w:color w:val="000000"/>
          <w:lang w:eastAsia="zh-CN"/>
        </w:rPr>
        <w:t>个氢分子</w:t>
      </w:r>
    </w:p>
    <w:p w:rsidR="00DA23E7">
      <w:pPr>
        <w:spacing w:after="0"/>
        <w:rPr>
          <w:lang w:eastAsia="zh-CN"/>
        </w:rPr>
      </w:pPr>
      <w:r>
        <w:rPr>
          <w:color w:val="000000"/>
          <w:lang w:eastAsia="zh-CN"/>
        </w:rPr>
        <w:t>13.</w:t>
      </w:r>
      <w:r>
        <w:rPr>
          <w:color w:val="000000"/>
          <w:lang w:eastAsia="zh-CN"/>
        </w:rPr>
        <w:t>下列图中</w:t>
      </w:r>
      <w:r>
        <w:rPr>
          <w:color w:val="000000"/>
          <w:lang w:eastAsia="zh-CN"/>
        </w:rPr>
        <w:t>O</w:t>
      </w:r>
      <w:r>
        <w:rPr>
          <w:color w:val="000000"/>
          <w:lang w:eastAsia="zh-CN"/>
        </w:rPr>
        <w:t>和</w:t>
      </w:r>
      <w:r>
        <w:rPr>
          <w:color w:val="000000"/>
          <w:lang w:eastAsia="zh-CN"/>
        </w:rPr>
        <w:t>●</w:t>
      </w:r>
      <w:r>
        <w:rPr>
          <w:color w:val="000000"/>
          <w:lang w:eastAsia="zh-CN"/>
        </w:rPr>
        <w:t>分别表示不同元素的原子，其中表示化合物的是（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pPr>
      <w:r>
        <w:rPr>
          <w:color w:val="000000"/>
        </w:rPr>
        <w:t>A. </w:t>
      </w:r>
      <w:r>
        <w:rPr>
          <w:noProof/>
          <w:lang w:eastAsia="zh-CN"/>
        </w:rPr>
        <w:drawing>
          <wp:inline distT="0" distB="0" distL="0" distR="0">
            <wp:extent cx="868972" cy="687540"/>
            <wp:effectExtent l="19050" t="0" r="7328"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118477" name=""/>
                    <pic:cNvPicPr/>
                  </pic:nvPicPr>
                  <pic:blipFill>
                    <a:blip xmlns:r="http://schemas.openxmlformats.org/officeDocument/2006/relationships" r:embed="rId14"/>
                    <a:stretch>
                      <a:fillRect/>
                    </a:stretch>
                  </pic:blipFill>
                  <pic:spPr>
                    <a:xfrm>
                      <a:off x="0" y="0"/>
                      <a:ext cx="868972" cy="687540"/>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85284"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926262" cy="677990"/>
            <wp:effectExtent l="19050" t="0" r="7188"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997289" name=""/>
                    <pic:cNvPicPr/>
                  </pic:nvPicPr>
                  <pic:blipFill>
                    <a:blip xmlns:r="http://schemas.openxmlformats.org/officeDocument/2006/relationships" r:embed="rId16"/>
                    <a:stretch>
                      <a:fillRect/>
                    </a:stretch>
                  </pic:blipFill>
                  <pic:spPr>
                    <a:xfrm>
                      <a:off x="0" y="0"/>
                      <a:ext cx="926262" cy="677990"/>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862607"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907174" cy="716191"/>
            <wp:effectExtent l="19050" t="0" r="7226"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133497" name=""/>
                    <pic:cNvPicPr/>
                  </pic:nvPicPr>
                  <pic:blipFill>
                    <a:blip xmlns:r="http://schemas.openxmlformats.org/officeDocument/2006/relationships" r:embed="rId17"/>
                    <a:stretch>
                      <a:fillRect/>
                    </a:stretch>
                  </pic:blipFill>
                  <pic:spPr>
                    <a:xfrm>
                      <a:off x="0" y="0"/>
                      <a:ext cx="907174" cy="716191"/>
                    </a:xfrm>
                    <a:prstGeom prst="rect">
                      <a:avLst/>
                    </a:prstGeom>
                  </pic:spPr>
                </pic:pic>
              </a:graphicData>
            </a:graphic>
          </wp:inline>
        </w:drawing>
      </w:r>
      <w:r>
        <w:rPr>
          <w:color w:val="000000"/>
        </w:rPr>
        <w:t>               </w:t>
      </w:r>
      <w:r>
        <w:rPr>
          <w:noProof/>
          <w:lang w:eastAsia="zh-CN"/>
        </w:rPr>
        <w:drawing>
          <wp:inline distT="0" distB="0" distL="0" distR="0">
            <wp:extent cx="9550" cy="38202"/>
            <wp:effectExtent l="19050" t="0" r="9500"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02846"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868972" cy="668439"/>
            <wp:effectExtent l="19050" t="0" r="7328"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189760" name=""/>
                    <pic:cNvPicPr/>
                  </pic:nvPicPr>
                  <pic:blipFill>
                    <a:blip xmlns:r="http://schemas.openxmlformats.org/officeDocument/2006/relationships" r:embed="rId18"/>
                    <a:stretch>
                      <a:fillRect/>
                    </a:stretch>
                  </pic:blipFill>
                  <pic:spPr>
                    <a:xfrm>
                      <a:off x="0" y="0"/>
                      <a:ext cx="868972" cy="668439"/>
                    </a:xfrm>
                    <a:prstGeom prst="rect">
                      <a:avLst/>
                    </a:prstGeom>
                  </pic:spPr>
                </pic:pic>
              </a:graphicData>
            </a:graphic>
          </wp:inline>
        </w:drawing>
      </w:r>
    </w:p>
    <w:p w:rsidR="00DA23E7">
      <w:pPr>
        <w:spacing w:after="0"/>
        <w:rPr>
          <w:lang w:eastAsia="zh-CN"/>
        </w:rPr>
      </w:pPr>
      <w:r>
        <w:rPr>
          <w:color w:val="000000"/>
          <w:lang w:eastAsia="zh-CN"/>
        </w:rPr>
        <w:t>14.</w:t>
      </w:r>
      <w:r>
        <w:rPr>
          <w:color w:val="000000"/>
          <w:lang w:eastAsia="zh-CN"/>
        </w:rPr>
        <w:t>如图所示，向试管里的水中加入某种物质后，</w:t>
      </w:r>
      <w:r>
        <w:rPr>
          <w:color w:val="000000"/>
          <w:lang w:eastAsia="zh-CN"/>
        </w:rPr>
        <w:t>U</w:t>
      </w:r>
      <w:r>
        <w:rPr>
          <w:color w:val="000000"/>
          <w:lang w:eastAsia="zh-CN"/>
        </w:rPr>
        <w:t>形管右边支管的红墨水液面上升，左边支管的红墨水液面下降，则加人的物质可能是（</w:t>
      </w:r>
      <w:r>
        <w:rPr>
          <w:color w:val="000000"/>
          <w:lang w:eastAsia="zh-CN"/>
        </w:rPr>
        <w:t xml:space="preserve">  </w:t>
      </w:r>
      <w:r>
        <w:rPr>
          <w:color w:val="000000"/>
          <w:lang w:eastAsia="zh-CN"/>
        </w:rPr>
        <w:t>）</w:t>
      </w:r>
      <w:r>
        <w:rPr>
          <w:color w:val="000000"/>
          <w:lang w:eastAsia="zh-CN"/>
        </w:rPr>
        <w:t xml:space="preserve">  </w:t>
      </w:r>
    </w:p>
    <w:p w:rsidR="00DA23E7">
      <w:pPr>
        <w:spacing w:after="0"/>
      </w:pPr>
      <w:r>
        <w:rPr>
          <w:noProof/>
          <w:lang w:eastAsia="zh-CN"/>
        </w:rPr>
        <w:drawing>
          <wp:inline distT="0" distB="0" distL="0" distR="0">
            <wp:extent cx="1174547" cy="1040854"/>
            <wp:effectExtent l="19050" t="0" r="6553"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301550" name=""/>
                    <pic:cNvPicPr/>
                  </pic:nvPicPr>
                  <pic:blipFill>
                    <a:blip xmlns:r="http://schemas.openxmlformats.org/officeDocument/2006/relationships" r:embed="rId19"/>
                    <a:stretch>
                      <a:fillRect/>
                    </a:stretch>
                  </pic:blipFill>
                  <pic:spPr>
                    <a:xfrm>
                      <a:off x="0" y="0"/>
                      <a:ext cx="1174547" cy="1040854"/>
                    </a:xfrm>
                    <a:prstGeom prst="rect">
                      <a:avLst/>
                    </a:prstGeom>
                  </pic:spPr>
                </pic:pic>
              </a:graphicData>
            </a:graphic>
          </wp:inline>
        </w:drawing>
      </w:r>
    </w:p>
    <w:p w:rsidR="00DA23E7">
      <w:pPr>
        <w:spacing w:after="0"/>
        <w:ind w:left="150"/>
        <w:rPr>
          <w:lang w:eastAsia="zh-CN"/>
        </w:rPr>
      </w:pPr>
      <w:r>
        <w:rPr>
          <w:color w:val="000000"/>
          <w:lang w:eastAsia="zh-CN"/>
        </w:rPr>
        <w:t>A. </w:t>
      </w:r>
      <w:r>
        <w:rPr>
          <w:color w:val="000000"/>
          <w:lang w:eastAsia="zh-CN"/>
        </w:rPr>
        <w:t>氯化钠</w:t>
      </w:r>
      <w:r>
        <w:rPr>
          <w:color w:val="000000"/>
          <w:lang w:eastAsia="zh-CN"/>
        </w:rPr>
        <w:t>                               </w:t>
      </w:r>
      <w:r>
        <w:rPr>
          <w:noProof/>
          <w:lang w:eastAsia="zh-CN"/>
        </w:rPr>
        <w:drawing>
          <wp:inline distT="0" distB="0" distL="0" distR="0">
            <wp:extent cx="9550" cy="38202"/>
            <wp:effectExtent l="19050" t="0" r="950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250386"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氢氧化钠</w:t>
      </w:r>
      <w:r>
        <w:rPr>
          <w:color w:val="000000"/>
          <w:lang w:eastAsia="zh-CN"/>
        </w:rPr>
        <w:t>                               </w:t>
      </w:r>
      <w:r>
        <w:rPr>
          <w:noProof/>
          <w:lang w:eastAsia="zh-CN"/>
        </w:rPr>
        <w:drawing>
          <wp:inline distT="0" distB="0" distL="0" distR="0">
            <wp:extent cx="9550" cy="38202"/>
            <wp:effectExtent l="19050" t="0" r="950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561655"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硝酸钾</w:t>
      </w:r>
      <w:r>
        <w:rPr>
          <w:color w:val="000000"/>
          <w:lang w:eastAsia="zh-CN"/>
        </w:rPr>
        <w:t>                               </w:t>
      </w:r>
      <w:r>
        <w:rPr>
          <w:noProof/>
          <w:lang w:eastAsia="zh-CN"/>
        </w:rPr>
        <w:drawing>
          <wp:inline distT="0" distB="0" distL="0" distR="0">
            <wp:extent cx="9550" cy="38202"/>
            <wp:effectExtent l="19050" t="0" r="9500"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200422"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硝酸铵</w:t>
      </w:r>
    </w:p>
    <w:p w:rsidR="00DA23E7">
      <w:pPr>
        <w:spacing w:after="0"/>
        <w:rPr>
          <w:lang w:eastAsia="zh-CN"/>
        </w:rPr>
      </w:pPr>
      <w:r>
        <w:rPr>
          <w:color w:val="000000"/>
          <w:lang w:eastAsia="zh-CN"/>
        </w:rPr>
        <w:t>15.</w:t>
      </w:r>
      <w:r>
        <w:rPr>
          <w:color w:val="000000"/>
          <w:lang w:eastAsia="zh-CN"/>
        </w:rPr>
        <w:t>两份质量相等溶质质量分数相同的过氧化氢溶</w:t>
      </w:r>
      <w:r>
        <w:rPr>
          <w:color w:val="000000"/>
          <w:lang w:eastAsia="zh-CN"/>
        </w:rPr>
        <w:t>液，</w:t>
      </w:r>
      <w:r>
        <w:rPr>
          <w:color w:val="000000"/>
          <w:lang w:eastAsia="zh-CN"/>
        </w:rPr>
        <w:t>a</w:t>
      </w:r>
      <w:r>
        <w:rPr>
          <w:color w:val="000000"/>
          <w:lang w:eastAsia="zh-CN"/>
        </w:rPr>
        <w:t>份加人少量</w:t>
      </w:r>
      <w:r>
        <w:rPr>
          <w:color w:val="000000"/>
          <w:lang w:eastAsia="zh-CN"/>
        </w:rPr>
        <w:t>MnO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b</w:t>
      </w:r>
      <w:r>
        <w:rPr>
          <w:color w:val="000000"/>
          <w:lang w:eastAsia="zh-CN"/>
        </w:rPr>
        <w:t>份不添加</w:t>
      </w:r>
      <w:r>
        <w:rPr>
          <w:color w:val="000000"/>
          <w:lang w:eastAsia="zh-CN"/>
        </w:rPr>
        <w:t>MnO</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分别同时反应，放出</w:t>
      </w:r>
      <w:r>
        <w:rPr>
          <w:color w:val="000000"/>
          <w:lang w:eastAsia="zh-CN"/>
        </w:rPr>
        <w:t>O</w:t>
      </w:r>
      <w:r>
        <w:rPr>
          <w:color w:val="000000"/>
          <w:vertAlign w:val="subscript"/>
          <w:lang w:eastAsia="zh-CN"/>
        </w:rPr>
        <w:t>2</w:t>
      </w:r>
      <w:r>
        <w:rPr>
          <w:color w:val="000000"/>
          <w:lang w:eastAsia="zh-CN"/>
        </w:rPr>
        <w:t>的质量</w:t>
      </w:r>
      <w:r>
        <w:rPr>
          <w:color w:val="000000"/>
          <w:lang w:eastAsia="zh-CN"/>
        </w:rPr>
        <w:t>(</w:t>
      </w:r>
      <w:r>
        <w:rPr>
          <w:color w:val="000000"/>
          <w:lang w:eastAsia="zh-CN"/>
        </w:rPr>
        <w:t>用纵坐标表示</w:t>
      </w:r>
      <w:r>
        <w:rPr>
          <w:color w:val="000000"/>
          <w:lang w:eastAsia="zh-CN"/>
        </w:rPr>
        <w:t>)</w:t>
      </w:r>
      <w:r>
        <w:rPr>
          <w:color w:val="000000"/>
          <w:lang w:eastAsia="zh-CN"/>
        </w:rPr>
        <w:t>与反应时间</w:t>
      </w:r>
      <w:r>
        <w:rPr>
          <w:color w:val="000000"/>
          <w:lang w:eastAsia="zh-CN"/>
        </w:rPr>
        <w:t>(</w:t>
      </w:r>
      <w:r>
        <w:rPr>
          <w:color w:val="000000"/>
          <w:lang w:eastAsia="zh-CN"/>
        </w:rPr>
        <w:t>横坐标表示</w:t>
      </w:r>
      <w:r>
        <w:rPr>
          <w:color w:val="000000"/>
          <w:lang w:eastAsia="zh-CN"/>
        </w:rPr>
        <w:t>)</w:t>
      </w:r>
      <w:r>
        <w:rPr>
          <w:color w:val="000000"/>
          <w:lang w:eastAsia="zh-CN"/>
        </w:rPr>
        <w:t>关系的图像正确的是（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pPr>
      <w:r>
        <w:rPr>
          <w:color w:val="000000"/>
        </w:rPr>
        <w:t>A. </w:t>
      </w:r>
      <w:r>
        <w:rPr>
          <w:noProof/>
          <w:lang w:eastAsia="zh-CN"/>
        </w:rPr>
        <w:drawing>
          <wp:inline distT="0" distB="0" distL="0" distR="0">
            <wp:extent cx="888073" cy="773481"/>
            <wp:effectExtent l="19050" t="0" r="7277"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453757" name=""/>
                    <pic:cNvPicPr/>
                  </pic:nvPicPr>
                  <pic:blipFill>
                    <a:blip xmlns:r="http://schemas.openxmlformats.org/officeDocument/2006/relationships" r:embed="rId20"/>
                    <a:stretch>
                      <a:fillRect/>
                    </a:stretch>
                  </pic:blipFill>
                  <pic:spPr>
                    <a:xfrm>
                      <a:off x="0" y="0"/>
                      <a:ext cx="888073" cy="773481"/>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2385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noProof/>
          <w:lang w:eastAsia="zh-CN"/>
        </w:rPr>
        <w:drawing>
          <wp:inline distT="0" distB="0" distL="0" distR="0">
            <wp:extent cx="888073" cy="716191"/>
            <wp:effectExtent l="19050" t="0" r="7277"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741550" name=""/>
                    <pic:cNvPicPr/>
                  </pic:nvPicPr>
                  <pic:blipFill>
                    <a:blip xmlns:r="http://schemas.openxmlformats.org/officeDocument/2006/relationships" r:embed="rId21"/>
                    <a:stretch>
                      <a:fillRect/>
                    </a:stretch>
                  </pic:blipFill>
                  <pic:spPr>
                    <a:xfrm>
                      <a:off x="0" y="0"/>
                      <a:ext cx="888073" cy="716191"/>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82337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noProof/>
          <w:lang w:eastAsia="zh-CN"/>
        </w:rPr>
        <w:drawing>
          <wp:inline distT="0" distB="0" distL="0" distR="0">
            <wp:extent cx="878523" cy="716191"/>
            <wp:effectExtent l="19050" t="0" r="0" b="0"/>
            <wp:docPr id="3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970419" name=""/>
                    <pic:cNvPicPr/>
                  </pic:nvPicPr>
                  <pic:blipFill>
                    <a:blip xmlns:r="http://schemas.openxmlformats.org/officeDocument/2006/relationships" r:embed="rId22"/>
                    <a:stretch>
                      <a:fillRect/>
                    </a:stretch>
                  </pic:blipFill>
                  <pic:spPr>
                    <a:xfrm>
                      <a:off x="0" y="0"/>
                      <a:ext cx="878523" cy="716191"/>
                    </a:xfrm>
                    <a:prstGeom prst="rect">
                      <a:avLst/>
                    </a:prstGeom>
                  </pic:spPr>
                </pic:pic>
              </a:graphicData>
            </a:graphic>
          </wp:inline>
        </w:drawing>
      </w:r>
      <w:r>
        <w:rPr>
          <w:color w:val="000000"/>
        </w:rPr>
        <w:t>               </w:t>
      </w:r>
      <w:r>
        <w:rPr>
          <w:noProof/>
          <w:lang w:eastAsia="zh-CN"/>
        </w:rPr>
        <w:drawing>
          <wp:inline distT="0" distB="0" distL="0" distR="0">
            <wp:extent cx="28651" cy="38202"/>
            <wp:effectExtent l="19050" t="0" r="9449" b="0"/>
            <wp:docPr id="3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339967"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noProof/>
          <w:lang w:eastAsia="zh-CN"/>
        </w:rPr>
        <w:drawing>
          <wp:inline distT="0" distB="0" distL="0" distR="0">
            <wp:extent cx="868972" cy="687540"/>
            <wp:effectExtent l="19050" t="0" r="7328" b="0"/>
            <wp:docPr id="3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2991440" name=""/>
                    <pic:cNvPicPr/>
                  </pic:nvPicPr>
                  <pic:blipFill>
                    <a:blip xmlns:r="http://schemas.openxmlformats.org/officeDocument/2006/relationships" r:embed="rId23"/>
                    <a:stretch>
                      <a:fillRect/>
                    </a:stretch>
                  </pic:blipFill>
                  <pic:spPr>
                    <a:xfrm>
                      <a:off x="0" y="0"/>
                      <a:ext cx="868972" cy="687540"/>
                    </a:xfrm>
                    <a:prstGeom prst="rect">
                      <a:avLst/>
                    </a:prstGeom>
                  </pic:spPr>
                </pic:pic>
              </a:graphicData>
            </a:graphic>
          </wp:inline>
        </w:drawing>
      </w:r>
    </w:p>
    <w:p w:rsidR="00DA23E7">
      <w:pPr>
        <w:spacing w:after="0"/>
        <w:rPr>
          <w:lang w:eastAsia="zh-CN"/>
        </w:rPr>
      </w:pPr>
      <w:r>
        <w:rPr>
          <w:color w:val="000000"/>
          <w:lang w:eastAsia="zh-CN"/>
        </w:rPr>
        <w:t>16.</w:t>
      </w:r>
      <w:r>
        <w:rPr>
          <w:color w:val="000000"/>
          <w:lang w:eastAsia="zh-CN"/>
        </w:rPr>
        <w:t>化学概念间有包含、并列、交叉等不同关系。下列选项符合如图所示关系的是</w:t>
      </w:r>
      <w:r>
        <w:rPr>
          <w:color w:val="000000"/>
          <w:lang w:eastAsia="zh-CN"/>
        </w:rPr>
        <w:t>(      )</w:t>
      </w:r>
      <w:r>
        <w:rPr>
          <w:lang w:eastAsia="zh-CN"/>
        </w:rPr>
        <w:br/>
      </w:r>
    </w:p>
    <w:p w:rsidR="00DA23E7">
      <w:pPr>
        <w:spacing w:after="0"/>
      </w:pPr>
      <w:r>
        <w:rPr>
          <w:noProof/>
          <w:lang w:eastAsia="zh-CN"/>
        </w:rPr>
        <w:drawing>
          <wp:inline distT="0" distB="0" distL="0" distR="0">
            <wp:extent cx="783031" cy="487007"/>
            <wp:effectExtent l="19050" t="0" r="0" b="0"/>
            <wp:docPr id="3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591915" name=""/>
                    <pic:cNvPicPr/>
                  </pic:nvPicPr>
                  <pic:blipFill>
                    <a:blip xmlns:r="http://schemas.openxmlformats.org/officeDocument/2006/relationships" r:embed="rId24"/>
                    <a:stretch>
                      <a:fillRect/>
                    </a:stretch>
                  </pic:blipFill>
                  <pic:spPr>
                    <a:xfrm>
                      <a:off x="0" y="0"/>
                      <a:ext cx="783031" cy="487007"/>
                    </a:xfrm>
                    <a:prstGeom prst="rect">
                      <a:avLst/>
                    </a:prstGeom>
                  </pic:spPr>
                </pic:pic>
              </a:graphicData>
            </a:graphic>
          </wp:inline>
        </w:drawing>
      </w:r>
    </w:p>
    <w:p w:rsidR="00DA23E7">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39"/>
        <w:gridCol w:w="870"/>
        <w:gridCol w:w="660"/>
        <w:gridCol w:w="870"/>
        <w:gridCol w:w="87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D</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化合反应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纯净物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物理变化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化学反应</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氧化反应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混合物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化学变化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DA23E7">
            <w:pPr>
              <w:spacing w:after="0"/>
            </w:pPr>
            <w:r>
              <w:rPr>
                <w:color w:val="000000"/>
              </w:rPr>
              <w:t>化合反应</w:t>
            </w:r>
          </w:p>
        </w:tc>
      </w:tr>
    </w:tbl>
    <w:p w:rsidR="00DA23E7">
      <w:pPr>
        <w:spacing w:after="0"/>
        <w:ind w:left="150"/>
      </w:pPr>
      <w:r>
        <w:rPr>
          <w:color w:val="000000"/>
        </w:rPr>
        <w:t>A. A                                           B. B                                           C. C                                           D. D</w:t>
      </w:r>
    </w:p>
    <w:p w:rsidR="00DA23E7">
      <w:r>
        <w:rPr>
          <w:b/>
          <w:bCs/>
          <w:sz w:val="24"/>
          <w:szCs w:val="24"/>
        </w:rPr>
        <w:t>二、填空题</w:t>
      </w:r>
    </w:p>
    <w:p w:rsidR="00DA23E7">
      <w:pPr>
        <w:spacing w:after="0"/>
      </w:pPr>
      <w:r>
        <w:rPr>
          <w:color w:val="000000"/>
        </w:rPr>
        <w:t>17.</w:t>
      </w:r>
      <w:r>
        <w:rPr>
          <w:color w:val="000000"/>
        </w:rPr>
        <w:t>用化学用语填空</w:t>
      </w:r>
      <w:r>
        <w:rPr>
          <w:color w:val="000000"/>
        </w:rPr>
        <w:t xml:space="preserve">    </w:t>
      </w:r>
    </w:p>
    <w:p w:rsidR="00DA23E7">
      <w:pPr>
        <w:spacing w:after="0"/>
      </w:pPr>
      <w:r>
        <w:rPr>
          <w:color w:val="000000"/>
        </w:rPr>
        <w:t>（</w:t>
      </w:r>
      <w:r>
        <w:rPr>
          <w:color w:val="000000"/>
        </w:rPr>
        <w:t>1</w:t>
      </w:r>
      <w:r>
        <w:rPr>
          <w:color w:val="000000"/>
        </w:rPr>
        <w:t>）</w:t>
      </w:r>
      <w:r>
        <w:rPr>
          <w:color w:val="000000"/>
        </w:rPr>
        <w:t>2</w:t>
      </w:r>
      <w:r>
        <w:rPr>
          <w:color w:val="000000"/>
        </w:rPr>
        <w:t>个氮气分子</w:t>
      </w:r>
      <w:r>
        <w:rPr>
          <w:color w:val="000000"/>
        </w:rPr>
        <w:t xml:space="preserve">________    </w:t>
      </w:r>
    </w:p>
    <w:p w:rsidR="00DA23E7">
      <w:pPr>
        <w:spacing w:after="0"/>
        <w:rPr>
          <w:lang w:eastAsia="zh-CN"/>
        </w:rPr>
      </w:pPr>
      <w:r>
        <w:rPr>
          <w:color w:val="000000"/>
          <w:lang w:eastAsia="zh-CN"/>
        </w:rPr>
        <w:t>（</w:t>
      </w:r>
      <w:r>
        <w:rPr>
          <w:color w:val="000000"/>
          <w:lang w:eastAsia="zh-CN"/>
        </w:rPr>
        <w:t>2</w:t>
      </w:r>
      <w:r>
        <w:rPr>
          <w:color w:val="000000"/>
          <w:lang w:eastAsia="zh-CN"/>
        </w:rPr>
        <w:t>）氯化钠溶液中大量存在的阴离子的符号</w:t>
      </w:r>
      <w:r>
        <w:rPr>
          <w:color w:val="000000"/>
          <w:lang w:eastAsia="zh-CN"/>
        </w:rPr>
        <w:t xml:space="preserve">________     </w:t>
      </w:r>
    </w:p>
    <w:p w:rsidR="00DA23E7">
      <w:pPr>
        <w:spacing w:after="0"/>
        <w:rPr>
          <w:lang w:eastAsia="zh-CN"/>
        </w:rPr>
      </w:pPr>
      <w:r>
        <w:rPr>
          <w:color w:val="000000"/>
          <w:lang w:eastAsia="zh-CN"/>
        </w:rPr>
        <w:t>（</w:t>
      </w:r>
      <w:r>
        <w:rPr>
          <w:color w:val="000000"/>
          <w:lang w:eastAsia="zh-CN"/>
        </w:rPr>
        <w:t>3</w:t>
      </w:r>
      <w:r>
        <w:rPr>
          <w:color w:val="000000"/>
          <w:lang w:eastAsia="zh-CN"/>
        </w:rPr>
        <w:t>）地壳中含量最高的金属元素</w:t>
      </w:r>
      <w:r>
        <w:rPr>
          <w:color w:val="000000"/>
          <w:lang w:eastAsia="zh-CN"/>
        </w:rPr>
        <w:t xml:space="preserve">________    </w:t>
      </w:r>
    </w:p>
    <w:p w:rsidR="00DA23E7">
      <w:pPr>
        <w:spacing w:after="0"/>
        <w:rPr>
          <w:lang w:eastAsia="zh-CN"/>
        </w:rPr>
      </w:pPr>
      <w:r>
        <w:rPr>
          <w:color w:val="000000"/>
          <w:lang w:eastAsia="zh-CN"/>
        </w:rPr>
        <w:t>（</w:t>
      </w:r>
      <w:r>
        <w:rPr>
          <w:color w:val="000000"/>
          <w:lang w:eastAsia="zh-CN"/>
        </w:rPr>
        <w:t>4</w:t>
      </w:r>
      <w:r>
        <w:rPr>
          <w:color w:val="000000"/>
          <w:lang w:eastAsia="zh-CN"/>
        </w:rPr>
        <w:t>）标出氧化铁中铁元素的化合价</w:t>
      </w:r>
      <w:r>
        <w:rPr>
          <w:color w:val="000000"/>
          <w:lang w:eastAsia="zh-CN"/>
        </w:rPr>
        <w:t xml:space="preserve">________    </w:t>
      </w:r>
    </w:p>
    <w:p w:rsidR="00DA23E7">
      <w:pPr>
        <w:spacing w:after="0"/>
        <w:rPr>
          <w:lang w:eastAsia="zh-CN"/>
        </w:rPr>
      </w:pPr>
      <w:r>
        <w:rPr>
          <w:color w:val="000000"/>
          <w:lang w:eastAsia="zh-CN"/>
        </w:rPr>
        <w:t>18.</w:t>
      </w:r>
      <w:r>
        <w:rPr>
          <w:color w:val="000000"/>
          <w:lang w:eastAsia="zh-CN"/>
        </w:rPr>
        <w:t>人类的日常生活和工农业生产离不开水。请回答：</w:t>
      </w:r>
      <w:r>
        <w:rPr>
          <w:color w:val="000000"/>
          <w:lang w:eastAsia="zh-CN"/>
        </w:rPr>
        <w:t xml:space="preserve">    </w:t>
      </w:r>
    </w:p>
    <w:p w:rsidR="00DA23E7">
      <w:pPr>
        <w:spacing w:after="0"/>
        <w:rPr>
          <w:lang w:eastAsia="zh-CN"/>
        </w:rPr>
      </w:pPr>
      <w:r>
        <w:rPr>
          <w:color w:val="000000"/>
          <w:lang w:eastAsia="zh-CN"/>
        </w:rPr>
        <w:t>（</w:t>
      </w:r>
      <w:r>
        <w:rPr>
          <w:color w:val="000000"/>
          <w:lang w:eastAsia="zh-CN"/>
        </w:rPr>
        <w:t>1</w:t>
      </w:r>
      <w:r>
        <w:rPr>
          <w:color w:val="000000"/>
          <w:lang w:eastAsia="zh-CN"/>
        </w:rPr>
        <w:t>）检验山下的泉水是硬水还是软水，通常使用的物质是</w:t>
      </w:r>
      <w:r>
        <w:rPr>
          <w:color w:val="000000"/>
          <w:lang w:eastAsia="zh-CN"/>
        </w:rPr>
        <w:t>________</w:t>
      </w:r>
      <w:r>
        <w:rPr>
          <w:color w:val="000000"/>
          <w:lang w:eastAsia="zh-CN"/>
        </w:rPr>
        <w:t>，生活中常用</w:t>
      </w:r>
      <w:r>
        <w:rPr>
          <w:color w:val="000000"/>
          <w:lang w:eastAsia="zh-CN"/>
        </w:rPr>
        <w:t>________</w:t>
      </w:r>
      <w:r>
        <w:rPr>
          <w:color w:val="000000"/>
          <w:lang w:eastAsia="zh-CN"/>
        </w:rPr>
        <w:t>的方法软化硬水。</w:t>
      </w:r>
      <w:r>
        <w:rPr>
          <w:color w:val="000000"/>
          <w:lang w:eastAsia="zh-CN"/>
        </w:rPr>
        <w:t xml:space="preserve">    </w:t>
      </w:r>
    </w:p>
    <w:p w:rsidR="00DA23E7">
      <w:pPr>
        <w:spacing w:after="0"/>
        <w:rPr>
          <w:lang w:eastAsia="zh-CN"/>
        </w:rPr>
      </w:pPr>
      <w:r>
        <w:rPr>
          <w:color w:val="000000"/>
          <w:lang w:eastAsia="zh-CN"/>
        </w:rPr>
        <w:t>（</w:t>
      </w:r>
      <w:r>
        <w:rPr>
          <w:color w:val="000000"/>
          <w:lang w:eastAsia="zh-CN"/>
        </w:rPr>
        <w:t>2</w:t>
      </w:r>
      <w:r>
        <w:rPr>
          <w:color w:val="000000"/>
          <w:lang w:eastAsia="zh-CN"/>
        </w:rPr>
        <w:t>）自然界中的水一般要净化后才能使用，在沉降过滤、吸附、蒸馏等净水方法中，单操作相对净化程度最高的是</w:t>
      </w:r>
      <w:r>
        <w:rPr>
          <w:color w:val="000000"/>
          <w:lang w:eastAsia="zh-CN"/>
        </w:rPr>
        <w:t>________  </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3</w:t>
      </w:r>
      <w:r>
        <w:rPr>
          <w:color w:val="000000"/>
          <w:lang w:eastAsia="zh-CN"/>
        </w:rPr>
        <w:t>）在水蒸发的过程中，下列说法正确的是（</w:t>
      </w:r>
      <w:r>
        <w:rPr>
          <w:color w:val="000000"/>
          <w:lang w:eastAsia="zh-CN"/>
        </w:rPr>
        <w:t xml:space="preserve">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水分子不断运动</w:t>
      </w:r>
      <w:r>
        <w:rPr>
          <w:color w:val="000000"/>
          <w:lang w:eastAsia="zh-CN"/>
        </w:rPr>
        <w:t>                      </w:t>
      </w:r>
      <w:r>
        <w:rPr>
          <w:color w:val="000000"/>
          <w:lang w:eastAsia="zh-CN"/>
        </w:rPr>
        <w:t>                            </w:t>
      </w:r>
      <w:r>
        <w:rPr>
          <w:noProof/>
          <w:lang w:eastAsia="zh-CN"/>
        </w:rPr>
        <w:drawing>
          <wp:inline distT="0" distB="0" distL="0" distR="0">
            <wp:extent cx="9550" cy="38202"/>
            <wp:effectExtent l="19050" t="0" r="9500" b="0"/>
            <wp:docPr id="4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81578"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水分子之间间隔不变</w:t>
      </w:r>
      <w:r>
        <w:rPr>
          <w:lang w:eastAsia="zh-CN"/>
        </w:rPr>
        <w:br/>
      </w:r>
      <w:r>
        <w:rPr>
          <w:color w:val="000000"/>
          <w:lang w:eastAsia="zh-CN"/>
        </w:rPr>
        <w:t>C. </w:t>
      </w:r>
      <w:r>
        <w:rPr>
          <w:color w:val="000000"/>
          <w:lang w:eastAsia="zh-CN"/>
        </w:rPr>
        <w:t>水分子大小不发生变化</w:t>
      </w:r>
      <w:r>
        <w:rPr>
          <w:color w:val="000000"/>
          <w:lang w:eastAsia="zh-CN"/>
        </w:rPr>
        <w:t>                                       </w:t>
      </w:r>
      <w:r>
        <w:rPr>
          <w:noProof/>
          <w:lang w:eastAsia="zh-CN"/>
        </w:rPr>
        <w:drawing>
          <wp:inline distT="0" distB="0" distL="0" distR="0">
            <wp:extent cx="28651" cy="38202"/>
            <wp:effectExtent l="19050" t="0" r="9449" b="0"/>
            <wp:docPr id="4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34671"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水分子可以保持水的物理性质</w:t>
      </w:r>
    </w:p>
    <w:p w:rsidR="00DA23E7">
      <w:pPr>
        <w:spacing w:after="0"/>
        <w:rPr>
          <w:lang w:eastAsia="zh-CN"/>
        </w:rPr>
      </w:pPr>
      <w:r>
        <w:rPr>
          <w:color w:val="000000"/>
          <w:lang w:eastAsia="zh-CN"/>
        </w:rPr>
        <w:t>19.</w:t>
      </w:r>
      <w:r>
        <w:rPr>
          <w:color w:val="000000"/>
          <w:lang w:eastAsia="zh-CN"/>
        </w:rPr>
        <w:t>俄国化学家门捷列夫在总结前人经验的基础上，通过艰辛的努力，终于提出了现代元素周期表的雏形，如表为元素周期表的部分元素的相关信息，利用如表回答相关问题</w:t>
      </w:r>
      <w:r>
        <w:rPr>
          <w:color w:val="000000"/>
          <w:lang w:eastAsia="zh-CN"/>
        </w:rPr>
        <w:t xml:space="preserve">  </w:t>
      </w:r>
    </w:p>
    <w:p w:rsidR="00DA23E7">
      <w:pPr>
        <w:spacing w:after="0"/>
      </w:pPr>
      <w:r>
        <w:rPr>
          <w:noProof/>
          <w:lang w:eastAsia="zh-CN"/>
        </w:rPr>
        <w:drawing>
          <wp:inline distT="0" distB="0" distL="0" distR="0">
            <wp:extent cx="4440352" cy="2329993"/>
            <wp:effectExtent l="19050" t="0" r="0" b="0"/>
            <wp:docPr id="4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740829" name=""/>
                    <pic:cNvPicPr/>
                  </pic:nvPicPr>
                  <pic:blipFill>
                    <a:blip xmlns:r="http://schemas.openxmlformats.org/officeDocument/2006/relationships" r:embed="rId25"/>
                    <a:stretch>
                      <a:fillRect/>
                    </a:stretch>
                  </pic:blipFill>
                  <pic:spPr>
                    <a:xfrm>
                      <a:off x="0" y="0"/>
                      <a:ext cx="4440352" cy="2329993"/>
                    </a:xfrm>
                    <a:prstGeom prst="rect">
                      <a:avLst/>
                    </a:prstGeom>
                  </pic:spPr>
                </pic:pic>
              </a:graphicData>
            </a:graphic>
          </wp:inline>
        </w:drawing>
      </w:r>
    </w:p>
    <w:p w:rsidR="00DA23E7">
      <w:pPr>
        <w:spacing w:after="0"/>
        <w:rPr>
          <w:lang w:eastAsia="zh-CN"/>
        </w:rPr>
      </w:pPr>
      <w:r>
        <w:rPr>
          <w:color w:val="000000"/>
          <w:lang w:eastAsia="zh-CN"/>
        </w:rPr>
        <w:t>（</w:t>
      </w:r>
      <w:r>
        <w:rPr>
          <w:color w:val="000000"/>
          <w:lang w:eastAsia="zh-CN"/>
        </w:rPr>
        <w:t>1</w:t>
      </w:r>
      <w:r>
        <w:rPr>
          <w:color w:val="000000"/>
          <w:lang w:eastAsia="zh-CN"/>
        </w:rPr>
        <w:t>）请画出</w:t>
      </w:r>
      <w:r>
        <w:rPr>
          <w:color w:val="000000"/>
          <w:lang w:eastAsia="zh-CN"/>
        </w:rPr>
        <w:t>16</w:t>
      </w:r>
      <w:r>
        <w:rPr>
          <w:color w:val="000000"/>
          <w:lang w:eastAsia="zh-CN"/>
        </w:rPr>
        <w:t>号元素原子结构示意图</w:t>
      </w:r>
      <w:r>
        <w:rPr>
          <w:color w:val="000000"/>
          <w:lang w:eastAsia="zh-CN"/>
        </w:rPr>
        <w:t>________</w:t>
      </w:r>
      <w:r>
        <w:rPr>
          <w:color w:val="000000"/>
          <w:lang w:eastAsia="zh-CN"/>
        </w:rPr>
        <w:t>化学反应中该原子比较容易</w:t>
      </w:r>
      <w:r>
        <w:rPr>
          <w:color w:val="000000"/>
          <w:lang w:eastAsia="zh-CN"/>
        </w:rPr>
        <w:t>________(</w:t>
      </w:r>
      <w:r>
        <w:rPr>
          <w:color w:val="000000"/>
          <w:lang w:eastAsia="zh-CN"/>
        </w:rPr>
        <w:t>填</w:t>
      </w:r>
      <w:r>
        <w:rPr>
          <w:color w:val="000000"/>
          <w:lang w:eastAsia="zh-CN"/>
        </w:rPr>
        <w:t>“</w:t>
      </w:r>
      <w:r>
        <w:rPr>
          <w:color w:val="000000"/>
          <w:lang w:eastAsia="zh-CN"/>
        </w:rPr>
        <w:t>得到</w:t>
      </w:r>
      <w:r>
        <w:rPr>
          <w:color w:val="000000"/>
          <w:lang w:eastAsia="zh-CN"/>
        </w:rPr>
        <w:t>”</w:t>
      </w:r>
      <w:r>
        <w:rPr>
          <w:color w:val="000000"/>
          <w:lang w:eastAsia="zh-CN"/>
        </w:rPr>
        <w:t>或</w:t>
      </w:r>
      <w:r>
        <w:rPr>
          <w:color w:val="000000"/>
          <w:lang w:eastAsia="zh-CN"/>
        </w:rPr>
        <w:t>“</w:t>
      </w:r>
      <w:r>
        <w:rPr>
          <w:color w:val="000000"/>
          <w:lang w:eastAsia="zh-CN"/>
        </w:rPr>
        <w:t>失去</w:t>
      </w:r>
      <w:r>
        <w:rPr>
          <w:color w:val="000000"/>
          <w:lang w:eastAsia="zh-CN"/>
        </w:rPr>
        <w:t>”)</w:t>
      </w:r>
      <w:r>
        <w:rPr>
          <w:color w:val="000000"/>
          <w:lang w:eastAsia="zh-CN"/>
        </w:rPr>
        <w:t>电子变成</w:t>
      </w:r>
      <w:r>
        <w:rPr>
          <w:color w:val="000000"/>
          <w:lang w:eastAsia="zh-CN"/>
        </w:rPr>
        <w:t>离子；</w:t>
      </w:r>
      <w:r>
        <w:rPr>
          <w:color w:val="000000"/>
          <w:lang w:eastAsia="zh-CN"/>
        </w:rPr>
        <w:t xml:space="preserve">    </w:t>
      </w:r>
    </w:p>
    <w:p w:rsidR="00DA23E7">
      <w:pPr>
        <w:spacing w:after="0"/>
        <w:rPr>
          <w:lang w:eastAsia="zh-CN"/>
        </w:rPr>
      </w:pPr>
      <w:r>
        <w:rPr>
          <w:color w:val="000000"/>
          <w:lang w:eastAsia="zh-CN"/>
        </w:rPr>
        <w:t>（</w:t>
      </w:r>
      <w:r>
        <w:rPr>
          <w:color w:val="000000"/>
          <w:lang w:eastAsia="zh-CN"/>
        </w:rPr>
        <w:t>2</w:t>
      </w:r>
      <w:r>
        <w:rPr>
          <w:color w:val="000000"/>
          <w:lang w:eastAsia="zh-CN"/>
        </w:rPr>
        <w:t>）</w:t>
      </w:r>
      <w:r>
        <w:rPr>
          <w:noProof/>
          <w:lang w:eastAsia="zh-CN"/>
        </w:rPr>
        <w:drawing>
          <wp:inline distT="0" distB="0" distL="0" distR="0">
            <wp:extent cx="611149" cy="649338"/>
            <wp:effectExtent l="19050" t="0" r="0" b="0"/>
            <wp:docPr id="4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035276" name=""/>
                    <pic:cNvPicPr/>
                  </pic:nvPicPr>
                  <pic:blipFill>
                    <a:blip xmlns:r="http://schemas.openxmlformats.org/officeDocument/2006/relationships" r:embed="rId26"/>
                    <a:stretch>
                      <a:fillRect/>
                    </a:stretch>
                  </pic:blipFill>
                  <pic:spPr>
                    <a:xfrm>
                      <a:off x="0" y="0"/>
                      <a:ext cx="611149" cy="649338"/>
                    </a:xfrm>
                    <a:prstGeom prst="rect">
                      <a:avLst/>
                    </a:prstGeom>
                  </pic:spPr>
                </pic:pic>
              </a:graphicData>
            </a:graphic>
          </wp:inline>
        </w:drawing>
      </w:r>
      <w:r>
        <w:rPr>
          <w:color w:val="000000"/>
          <w:lang w:eastAsia="zh-CN"/>
        </w:rPr>
        <w:t>表示的是</w:t>
      </w:r>
      <w:r>
        <w:rPr>
          <w:color w:val="000000"/>
          <w:lang w:eastAsia="zh-CN"/>
        </w:rPr>
        <w:t>________</w:t>
      </w:r>
      <w:r>
        <w:rPr>
          <w:color w:val="000000"/>
          <w:lang w:eastAsia="zh-CN"/>
        </w:rPr>
        <w:t>（填离子符号）</w:t>
      </w:r>
      <w:r>
        <w:rPr>
          <w:color w:val="000000"/>
          <w:lang w:eastAsia="zh-CN"/>
        </w:rPr>
        <w:t xml:space="preserve">    </w:t>
      </w:r>
    </w:p>
    <w:p w:rsidR="00DA23E7">
      <w:pPr>
        <w:spacing w:after="0"/>
        <w:rPr>
          <w:lang w:eastAsia="zh-CN"/>
        </w:rPr>
      </w:pPr>
      <w:r>
        <w:rPr>
          <w:color w:val="000000"/>
          <w:lang w:eastAsia="zh-CN"/>
        </w:rPr>
        <w:t>（</w:t>
      </w:r>
      <w:r>
        <w:rPr>
          <w:color w:val="000000"/>
          <w:lang w:eastAsia="zh-CN"/>
        </w:rPr>
        <w:t>3</w:t>
      </w:r>
      <w:r>
        <w:rPr>
          <w:color w:val="000000"/>
          <w:lang w:eastAsia="zh-CN"/>
        </w:rPr>
        <w:t>）表中不同种元素最本质的区别是</w:t>
      </w:r>
      <w:r>
        <w:rPr>
          <w:color w:val="000000"/>
          <w:lang w:eastAsia="zh-CN"/>
        </w:rPr>
        <w:t xml:space="preserve"> </w:t>
      </w:r>
      <w:r>
        <w:rPr>
          <w:color w:val="000000"/>
          <w:u w:val="single"/>
          <w:lang w:eastAsia="zh-CN"/>
        </w:rPr>
        <w:t>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w:t>
      </w:r>
      <w:r>
        <w:rPr>
          <w:color w:val="000000"/>
          <w:lang w:eastAsia="zh-CN"/>
        </w:rPr>
        <w:t>质子数不同</w:t>
      </w:r>
      <w:r>
        <w:rPr>
          <w:color w:val="000000"/>
          <w:lang w:eastAsia="zh-CN"/>
        </w:rPr>
        <w:t>                B. </w:t>
      </w:r>
      <w:r>
        <w:rPr>
          <w:color w:val="000000"/>
          <w:lang w:eastAsia="zh-CN"/>
        </w:rPr>
        <w:t>中子数不同</w:t>
      </w:r>
      <w:r>
        <w:rPr>
          <w:color w:val="000000"/>
          <w:lang w:eastAsia="zh-CN"/>
        </w:rPr>
        <w:t>                C. </w:t>
      </w:r>
      <w:r>
        <w:rPr>
          <w:color w:val="000000"/>
          <w:lang w:eastAsia="zh-CN"/>
        </w:rPr>
        <w:t>相对原子质量不同</w:t>
      </w:r>
      <w:r>
        <w:rPr>
          <w:color w:val="000000"/>
          <w:lang w:eastAsia="zh-CN"/>
        </w:rPr>
        <w:t>                D. </w:t>
      </w:r>
      <w:r>
        <w:rPr>
          <w:color w:val="000000"/>
          <w:lang w:eastAsia="zh-CN"/>
        </w:rPr>
        <w:t>最外层电子数不同</w:t>
      </w:r>
    </w:p>
    <w:p w:rsidR="00DA23E7">
      <w:pPr>
        <w:spacing w:after="0"/>
        <w:rPr>
          <w:lang w:eastAsia="zh-CN"/>
        </w:rPr>
      </w:pPr>
      <w:r>
        <w:rPr>
          <w:color w:val="000000"/>
          <w:lang w:eastAsia="zh-CN"/>
        </w:rPr>
        <w:t>20.“</w:t>
      </w:r>
      <w:r>
        <w:rPr>
          <w:color w:val="000000"/>
          <w:lang w:eastAsia="zh-CN"/>
        </w:rPr>
        <w:t>从生活走进化学，从化学走向社会</w:t>
      </w:r>
      <w:r>
        <w:rPr>
          <w:color w:val="000000"/>
          <w:lang w:eastAsia="zh-CN"/>
        </w:rPr>
        <w:t>”</w:t>
      </w:r>
      <w:r>
        <w:rPr>
          <w:color w:val="000000"/>
          <w:lang w:eastAsia="zh-CN"/>
        </w:rPr>
        <w:t>。请你用化学知识回答下列问题：</w:t>
      </w:r>
      <w:r>
        <w:rPr>
          <w:color w:val="000000"/>
          <w:lang w:eastAsia="zh-CN"/>
        </w:rPr>
        <w:t xml:space="preserve">    </w:t>
      </w:r>
    </w:p>
    <w:p w:rsidR="00DA23E7">
      <w:pPr>
        <w:spacing w:after="0"/>
        <w:rPr>
          <w:lang w:eastAsia="zh-CN"/>
        </w:rPr>
      </w:pPr>
      <w:r>
        <w:rPr>
          <w:color w:val="000000"/>
          <w:lang w:eastAsia="zh-CN"/>
        </w:rPr>
        <w:t>（</w:t>
      </w:r>
      <w:r>
        <w:rPr>
          <w:color w:val="000000"/>
          <w:lang w:eastAsia="zh-CN"/>
        </w:rPr>
        <w:t>1</w:t>
      </w:r>
      <w:r>
        <w:rPr>
          <w:color w:val="000000"/>
          <w:lang w:eastAsia="zh-CN"/>
        </w:rPr>
        <w:t>）社会实践活动小组的同学到敬老院给李奶奶送去鲜花和生口蛋糕饱香满堂，请你用微粒的观点解释闻到花香的</w:t>
      </w:r>
      <w:r>
        <w:rPr>
          <w:color w:val="000000"/>
          <w:lang w:eastAsia="zh-CN"/>
        </w:rPr>
        <w:t>原因</w:t>
      </w:r>
      <w:r>
        <w:rPr>
          <w:color w:val="000000"/>
          <w:lang w:eastAsia="zh-CN"/>
        </w:rPr>
        <w:t xml:space="preserve">________?    </w:t>
      </w:r>
    </w:p>
    <w:p w:rsidR="00DA23E7">
      <w:pPr>
        <w:spacing w:after="0"/>
        <w:rPr>
          <w:lang w:eastAsia="zh-CN"/>
        </w:rPr>
      </w:pPr>
      <w:r>
        <w:rPr>
          <w:color w:val="000000"/>
          <w:lang w:eastAsia="zh-CN"/>
        </w:rPr>
        <w:t>（</w:t>
      </w:r>
      <w:r>
        <w:rPr>
          <w:color w:val="000000"/>
          <w:lang w:eastAsia="zh-CN"/>
        </w:rPr>
        <w:t>2</w:t>
      </w:r>
      <w:r>
        <w:rPr>
          <w:color w:val="000000"/>
          <w:lang w:eastAsia="zh-CN"/>
        </w:rPr>
        <w:t>）天然水中含有许多杂质．自来水生产过程中常用到活性炭，利用其</w:t>
      </w:r>
      <w:r>
        <w:rPr>
          <w:color w:val="000000"/>
          <w:lang w:eastAsia="zh-CN"/>
        </w:rPr>
        <w:t>________</w:t>
      </w:r>
      <w:r>
        <w:rPr>
          <w:color w:val="000000"/>
          <w:lang w:eastAsia="zh-CN"/>
        </w:rPr>
        <w:t>性；杀菌消毒时，会用到某种消毒泡腾片，其中有效成分为二氧化氯</w:t>
      </w:r>
      <w:r>
        <w:rPr>
          <w:color w:val="000000"/>
          <w:lang w:eastAsia="zh-CN"/>
        </w:rPr>
        <w:t>(ClO</w:t>
      </w:r>
      <w:r>
        <w:rPr>
          <w:color w:val="000000"/>
          <w:vertAlign w:val="subscript"/>
          <w:lang w:eastAsia="zh-CN"/>
        </w:rPr>
        <w:t>2</w:t>
      </w:r>
      <w:r>
        <w:rPr>
          <w:color w:val="000000"/>
          <w:lang w:eastAsia="zh-CN"/>
        </w:rPr>
        <w:t>)</w:t>
      </w:r>
      <w:r>
        <w:rPr>
          <w:color w:val="000000"/>
          <w:lang w:eastAsia="zh-CN"/>
        </w:rPr>
        <w:t>，氯元素的化合价为</w:t>
      </w:r>
      <w:r>
        <w:rPr>
          <w:color w:val="000000"/>
          <w:lang w:eastAsia="zh-CN"/>
        </w:rPr>
        <w:t>________ </w:t>
      </w:r>
      <w:r>
        <w:rPr>
          <w:color w:val="000000"/>
          <w:lang w:eastAsia="zh-CN"/>
        </w:rPr>
        <w:t>价。</w:t>
      </w:r>
      <w:r>
        <w:rPr>
          <w:color w:val="000000"/>
          <w:lang w:eastAsia="zh-CN"/>
        </w:rPr>
        <w:t xml:space="preserve">    </w:t>
      </w:r>
    </w:p>
    <w:p w:rsidR="00DA23E7">
      <w:pPr>
        <w:rPr>
          <w:lang w:eastAsia="zh-CN"/>
        </w:rPr>
      </w:pPr>
      <w:r>
        <w:rPr>
          <w:b/>
          <w:bCs/>
          <w:sz w:val="24"/>
          <w:szCs w:val="24"/>
          <w:lang w:eastAsia="zh-CN"/>
        </w:rPr>
        <w:t>三、实验探究题</w:t>
      </w:r>
    </w:p>
    <w:p w:rsidR="00DA23E7">
      <w:pPr>
        <w:spacing w:after="0"/>
        <w:rPr>
          <w:lang w:eastAsia="zh-CN"/>
        </w:rPr>
      </w:pPr>
      <w:r>
        <w:rPr>
          <w:color w:val="000000"/>
          <w:lang w:eastAsia="zh-CN"/>
        </w:rPr>
        <w:t>21.</w:t>
      </w:r>
      <w:r>
        <w:rPr>
          <w:color w:val="000000"/>
          <w:lang w:eastAsia="zh-CN"/>
        </w:rPr>
        <w:t>如图是配制</w:t>
      </w:r>
      <w:r>
        <w:rPr>
          <w:color w:val="000000"/>
          <w:lang w:eastAsia="zh-CN"/>
        </w:rPr>
        <w:t>50g</w:t>
      </w:r>
      <w:r>
        <w:rPr>
          <w:color w:val="000000"/>
          <w:lang w:eastAsia="zh-CN"/>
        </w:rPr>
        <w:t>质量分数为</w:t>
      </w:r>
      <w:r>
        <w:rPr>
          <w:color w:val="000000"/>
          <w:lang w:eastAsia="zh-CN"/>
        </w:rPr>
        <w:t>15</w:t>
      </w:r>
      <w:r>
        <w:rPr>
          <w:color w:val="000000"/>
          <w:lang w:eastAsia="zh-CN"/>
        </w:rPr>
        <w:t>％的氯化钠溶液的操作过程示意图，试回答：</w:t>
      </w:r>
      <w:r>
        <w:rPr>
          <w:color w:val="000000"/>
          <w:lang w:eastAsia="zh-CN"/>
        </w:rPr>
        <w:t xml:space="preserve">  </w:t>
      </w:r>
    </w:p>
    <w:p w:rsidR="00DA23E7">
      <w:pPr>
        <w:spacing w:after="0"/>
      </w:pPr>
      <w:r>
        <w:rPr>
          <w:noProof/>
          <w:lang w:eastAsia="zh-CN"/>
        </w:rPr>
        <w:drawing>
          <wp:inline distT="0" distB="0" distL="0" distR="0">
            <wp:extent cx="4249369" cy="1136345"/>
            <wp:effectExtent l="19050" t="0" r="0" b="0"/>
            <wp:docPr id="4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009374" name=""/>
                    <pic:cNvPicPr/>
                  </pic:nvPicPr>
                  <pic:blipFill>
                    <a:blip xmlns:r="http://schemas.openxmlformats.org/officeDocument/2006/relationships" r:embed="rId27"/>
                    <a:stretch>
                      <a:fillRect/>
                    </a:stretch>
                  </pic:blipFill>
                  <pic:spPr>
                    <a:xfrm>
                      <a:off x="0" y="0"/>
                      <a:ext cx="4249369" cy="1136345"/>
                    </a:xfrm>
                    <a:prstGeom prst="rect">
                      <a:avLst/>
                    </a:prstGeom>
                  </pic:spPr>
                </pic:pic>
              </a:graphicData>
            </a:graphic>
          </wp:inline>
        </w:drawing>
      </w:r>
    </w:p>
    <w:p w:rsidR="00DA23E7">
      <w:pPr>
        <w:spacing w:after="0"/>
        <w:rPr>
          <w:lang w:eastAsia="zh-CN"/>
        </w:rPr>
      </w:pPr>
      <w:r>
        <w:rPr>
          <w:color w:val="000000"/>
          <w:lang w:eastAsia="zh-CN"/>
        </w:rPr>
        <w:t>（</w:t>
      </w:r>
      <w:r>
        <w:rPr>
          <w:color w:val="000000"/>
          <w:lang w:eastAsia="zh-CN"/>
        </w:rPr>
        <w:t>1</w:t>
      </w:r>
      <w:r>
        <w:rPr>
          <w:color w:val="000000"/>
          <w:lang w:eastAsia="zh-CN"/>
        </w:rPr>
        <w:t>）上述操作过程示意图中的错误有</w:t>
      </w:r>
      <w:r>
        <w:rPr>
          <w:color w:val="000000"/>
          <w:lang w:eastAsia="zh-CN"/>
        </w:rPr>
        <w:t>________(</w:t>
      </w:r>
      <w:r>
        <w:rPr>
          <w:color w:val="000000"/>
          <w:lang w:eastAsia="zh-CN"/>
        </w:rPr>
        <w:t>填字母</w:t>
      </w:r>
      <w:r>
        <w:rPr>
          <w:color w:val="000000"/>
          <w:lang w:eastAsia="zh-CN"/>
        </w:rPr>
        <w:t>)</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2</w:t>
      </w:r>
      <w:r>
        <w:rPr>
          <w:color w:val="000000"/>
          <w:lang w:eastAsia="zh-CN"/>
        </w:rPr>
        <w:t>）量水时，量筒必须平放，视线要跟</w:t>
      </w:r>
      <w:r>
        <w:rPr>
          <w:color w:val="000000"/>
          <w:lang w:eastAsia="zh-CN"/>
        </w:rPr>
        <w:t>________ </w:t>
      </w:r>
      <w:r>
        <w:rPr>
          <w:color w:val="000000"/>
          <w:lang w:eastAsia="zh-CN"/>
        </w:rPr>
        <w:t>保持水平。</w:t>
      </w:r>
      <w:r>
        <w:rPr>
          <w:color w:val="000000"/>
          <w:lang w:eastAsia="zh-CN"/>
        </w:rPr>
        <w:t xml:space="preserve">    </w:t>
      </w:r>
    </w:p>
    <w:p w:rsidR="00DA23E7">
      <w:pPr>
        <w:spacing w:after="0"/>
        <w:rPr>
          <w:lang w:eastAsia="zh-CN"/>
        </w:rPr>
      </w:pPr>
      <w:r>
        <w:rPr>
          <w:color w:val="000000"/>
          <w:lang w:eastAsia="zh-CN"/>
        </w:rPr>
        <w:t>（</w:t>
      </w:r>
      <w:r>
        <w:rPr>
          <w:color w:val="000000"/>
          <w:lang w:eastAsia="zh-CN"/>
        </w:rPr>
        <w:t>3</w:t>
      </w:r>
      <w:r>
        <w:rPr>
          <w:color w:val="000000"/>
          <w:lang w:eastAsia="zh-CN"/>
        </w:rPr>
        <w:t>）若</w:t>
      </w:r>
      <w:r>
        <w:rPr>
          <w:color w:val="000000"/>
          <w:lang w:eastAsia="zh-CN"/>
        </w:rPr>
        <w:t>B</w:t>
      </w:r>
      <w:r>
        <w:rPr>
          <w:color w:val="000000"/>
          <w:lang w:eastAsia="zh-CN"/>
        </w:rPr>
        <w:t>的操作是正确的，下列</w:t>
      </w:r>
      <w:r>
        <w:rPr>
          <w:color w:val="000000"/>
          <w:lang w:eastAsia="zh-CN"/>
        </w:rPr>
        <w:t>的错误操作可能导致溶液溶质质量分数小于</w:t>
      </w:r>
      <w:r>
        <w:rPr>
          <w:color w:val="000000"/>
          <w:lang w:eastAsia="zh-CN"/>
        </w:rPr>
        <w:t>15%</w:t>
      </w:r>
      <w:r>
        <w:rPr>
          <w:color w:val="000000"/>
          <w:lang w:eastAsia="zh-CN"/>
        </w:rPr>
        <w:t>的是</w:t>
      </w:r>
      <w:r>
        <w:rPr>
          <w:color w:val="000000"/>
          <w:u w:val="single"/>
          <w:lang w:eastAsia="zh-CN"/>
        </w:rPr>
        <w:t xml:space="preserve">     </w:t>
      </w:r>
      <w:r>
        <w:rPr>
          <w:color w:val="000000"/>
          <w:lang w:eastAsia="zh-CN"/>
        </w:rPr>
        <w:t> </w:t>
      </w:r>
      <w:r>
        <w:rPr>
          <w:color w:val="000000"/>
          <w:lang w:eastAsia="zh-CN"/>
        </w:rPr>
        <w:t>。</w:t>
      </w:r>
      <w:r>
        <w:rPr>
          <w:color w:val="000000"/>
          <w:lang w:eastAsia="zh-CN"/>
        </w:rPr>
        <w:t xml:space="preserve">            </w:t>
      </w:r>
    </w:p>
    <w:p w:rsidR="00DA23E7">
      <w:pPr>
        <w:spacing w:after="0"/>
        <w:ind w:left="150"/>
        <w:rPr>
          <w:lang w:eastAsia="zh-CN"/>
        </w:rPr>
      </w:pPr>
      <w:r>
        <w:rPr>
          <w:color w:val="000000"/>
          <w:lang w:eastAsia="zh-CN"/>
        </w:rPr>
        <w:t>A. C</w:t>
      </w:r>
      <w:r>
        <w:rPr>
          <w:color w:val="000000"/>
          <w:lang w:eastAsia="zh-CN"/>
        </w:rPr>
        <w:t>操作中有固体洒落</w:t>
      </w:r>
      <w:r>
        <w:rPr>
          <w:color w:val="000000"/>
          <w:lang w:eastAsia="zh-CN"/>
        </w:rPr>
        <w:t>                                            </w:t>
      </w:r>
      <w:r>
        <w:rPr>
          <w:noProof/>
          <w:lang w:eastAsia="zh-CN"/>
        </w:rPr>
        <w:drawing>
          <wp:inline distT="0" distB="0" distL="0" distR="0">
            <wp:extent cx="19101" cy="38202"/>
            <wp:effectExtent l="19050" t="0" r="0" b="0"/>
            <wp:docPr id="4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612934" name=""/>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lang w:eastAsia="zh-CN"/>
        </w:rPr>
        <w:t>B. D</w:t>
      </w:r>
      <w:r>
        <w:rPr>
          <w:color w:val="000000"/>
          <w:lang w:eastAsia="zh-CN"/>
        </w:rPr>
        <w:t>操作中有少量水溅出</w:t>
      </w:r>
      <w:r>
        <w:rPr>
          <w:lang w:eastAsia="zh-CN"/>
        </w:rPr>
        <w:br/>
      </w:r>
      <w:r>
        <w:rPr>
          <w:color w:val="000000"/>
          <w:lang w:eastAsia="zh-CN"/>
        </w:rPr>
        <w:t>C. E</w:t>
      </w:r>
      <w:r>
        <w:rPr>
          <w:color w:val="000000"/>
          <w:lang w:eastAsia="zh-CN"/>
        </w:rPr>
        <w:t>操作中有少量溶液溅出</w:t>
      </w:r>
      <w:r>
        <w:rPr>
          <w:color w:val="000000"/>
          <w:lang w:eastAsia="zh-CN"/>
        </w:rPr>
        <w:t>                                     </w:t>
      </w:r>
      <w:r>
        <w:rPr>
          <w:noProof/>
          <w:lang w:eastAsia="zh-CN"/>
        </w:rPr>
        <w:drawing>
          <wp:inline distT="0" distB="0" distL="0" distR="0">
            <wp:extent cx="28651" cy="38202"/>
            <wp:effectExtent l="19050" t="0" r="9449" b="0"/>
            <wp:docPr id="4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73595" name=""/>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量取水时，仰视读数</w:t>
      </w:r>
    </w:p>
    <w:p w:rsidR="00DA23E7">
      <w:pPr>
        <w:spacing w:after="0"/>
        <w:rPr>
          <w:lang w:eastAsia="zh-CN"/>
        </w:rPr>
      </w:pPr>
      <w:r>
        <w:rPr>
          <w:color w:val="000000"/>
          <w:lang w:eastAsia="zh-CN"/>
        </w:rPr>
        <w:t>（</w:t>
      </w:r>
      <w:r>
        <w:rPr>
          <w:color w:val="000000"/>
          <w:lang w:eastAsia="zh-CN"/>
        </w:rPr>
        <w:t>4</w:t>
      </w:r>
      <w:r>
        <w:rPr>
          <w:color w:val="000000"/>
          <w:lang w:eastAsia="zh-CN"/>
        </w:rPr>
        <w:t>）把配制好的上述溶液装入</w:t>
      </w:r>
      <w:r>
        <w:rPr>
          <w:color w:val="000000"/>
          <w:lang w:eastAsia="zh-CN"/>
        </w:rPr>
        <w:t>________(</w:t>
      </w:r>
      <w:r>
        <w:rPr>
          <w:color w:val="000000"/>
          <w:lang w:eastAsia="zh-CN"/>
        </w:rPr>
        <w:t>填</w:t>
      </w:r>
      <w:r>
        <w:rPr>
          <w:color w:val="000000"/>
          <w:lang w:eastAsia="zh-CN"/>
        </w:rPr>
        <w:t>“</w:t>
      </w:r>
      <w:r>
        <w:rPr>
          <w:color w:val="000000"/>
          <w:lang w:eastAsia="zh-CN"/>
        </w:rPr>
        <w:t>广口瓶</w:t>
      </w:r>
      <w:r>
        <w:rPr>
          <w:color w:val="000000"/>
          <w:lang w:eastAsia="zh-CN"/>
        </w:rPr>
        <w:t>”</w:t>
      </w:r>
      <w:r>
        <w:rPr>
          <w:color w:val="000000"/>
          <w:lang w:eastAsia="zh-CN"/>
        </w:rPr>
        <w:t>或</w:t>
      </w:r>
      <w:r>
        <w:rPr>
          <w:color w:val="000000"/>
          <w:lang w:eastAsia="zh-CN"/>
        </w:rPr>
        <w:t>“</w:t>
      </w:r>
      <w:r>
        <w:rPr>
          <w:color w:val="000000"/>
          <w:lang w:eastAsia="zh-CN"/>
        </w:rPr>
        <w:t>细口瓶</w:t>
      </w:r>
      <w:r>
        <w:rPr>
          <w:color w:val="000000"/>
          <w:lang w:eastAsia="zh-CN"/>
        </w:rPr>
        <w:t>”)</w:t>
      </w:r>
      <w:r>
        <w:rPr>
          <w:color w:val="000000"/>
          <w:lang w:eastAsia="zh-CN"/>
        </w:rPr>
        <w:t>中，盖好瓶塞并贴上标签。</w:t>
      </w:r>
      <w:r>
        <w:rPr>
          <w:color w:val="000000"/>
          <w:lang w:eastAsia="zh-CN"/>
        </w:rPr>
        <w:t xml:space="preserve">    </w:t>
      </w:r>
    </w:p>
    <w:p w:rsidR="00DA23E7">
      <w:pPr>
        <w:spacing w:after="0"/>
        <w:rPr>
          <w:lang w:eastAsia="zh-CN"/>
        </w:rPr>
      </w:pPr>
      <w:r>
        <w:rPr>
          <w:color w:val="000000"/>
          <w:lang w:eastAsia="zh-CN"/>
        </w:rPr>
        <w:t>22.</w:t>
      </w:r>
      <w:r>
        <w:rPr>
          <w:color w:val="000000"/>
          <w:lang w:eastAsia="zh-CN"/>
        </w:rPr>
        <w:t>根据你所掌握的实验室制取氧气的相关知识，</w:t>
      </w:r>
      <w:r>
        <w:rPr>
          <w:color w:val="000000"/>
          <w:lang w:eastAsia="zh-CN"/>
        </w:rPr>
        <w:t>结合下列装置回答问题：</w:t>
      </w:r>
      <w:r>
        <w:rPr>
          <w:color w:val="000000"/>
          <w:lang w:eastAsia="zh-CN"/>
        </w:rPr>
        <w:t xml:space="preserve">  </w:t>
      </w:r>
    </w:p>
    <w:p w:rsidR="00DA23E7">
      <w:pPr>
        <w:spacing w:after="0"/>
      </w:pPr>
      <w:r>
        <w:rPr>
          <w:noProof/>
          <w:lang w:eastAsia="zh-CN"/>
        </w:rPr>
        <w:drawing>
          <wp:inline distT="0" distB="0" distL="0" distR="0">
            <wp:extent cx="2893390" cy="1279589"/>
            <wp:effectExtent l="19050" t="0" r="2210" b="0"/>
            <wp:docPr id="4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8483" name=""/>
                    <pic:cNvPicPr/>
                  </pic:nvPicPr>
                  <pic:blipFill>
                    <a:blip xmlns:r="http://schemas.openxmlformats.org/officeDocument/2006/relationships" r:embed="rId28"/>
                    <a:stretch>
                      <a:fillRect/>
                    </a:stretch>
                  </pic:blipFill>
                  <pic:spPr>
                    <a:xfrm>
                      <a:off x="0" y="0"/>
                      <a:ext cx="2893390" cy="1279589"/>
                    </a:xfrm>
                    <a:prstGeom prst="rect">
                      <a:avLst/>
                    </a:prstGeom>
                  </pic:spPr>
                </pic:pic>
              </a:graphicData>
            </a:graphic>
          </wp:inline>
        </w:drawing>
      </w:r>
    </w:p>
    <w:p w:rsidR="00DA23E7">
      <w:pPr>
        <w:spacing w:after="0"/>
        <w:rPr>
          <w:lang w:eastAsia="zh-CN"/>
        </w:rPr>
      </w:pPr>
      <w:r>
        <w:rPr>
          <w:color w:val="000000"/>
          <w:lang w:eastAsia="zh-CN"/>
        </w:rPr>
        <w:t>（</w:t>
      </w:r>
      <w:r>
        <w:rPr>
          <w:color w:val="000000"/>
          <w:lang w:eastAsia="zh-CN"/>
        </w:rPr>
        <w:t>1</w:t>
      </w:r>
      <w:r>
        <w:rPr>
          <w:color w:val="000000"/>
          <w:lang w:eastAsia="zh-CN"/>
        </w:rPr>
        <w:t>）仪器</w:t>
      </w:r>
      <w:r>
        <w:rPr>
          <w:color w:val="000000"/>
          <w:lang w:eastAsia="zh-CN"/>
        </w:rPr>
        <w:t>①</w:t>
      </w:r>
      <w:r>
        <w:rPr>
          <w:color w:val="000000"/>
          <w:lang w:eastAsia="zh-CN"/>
        </w:rPr>
        <w:t>的名称是</w:t>
      </w:r>
      <w:r>
        <w:rPr>
          <w:color w:val="000000"/>
          <w:lang w:eastAsia="zh-CN"/>
        </w:rPr>
        <w:t>________ </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2</w:t>
      </w:r>
      <w:r>
        <w:rPr>
          <w:color w:val="000000"/>
          <w:lang w:eastAsia="zh-CN"/>
        </w:rPr>
        <w:t>）实验室制取并收集一瓶较干燥的氧气，应选用图中</w:t>
      </w:r>
      <w:r>
        <w:rPr>
          <w:color w:val="000000"/>
          <w:lang w:eastAsia="zh-CN"/>
        </w:rPr>
        <w:t>________ </w:t>
      </w:r>
      <w:r>
        <w:rPr>
          <w:color w:val="000000"/>
          <w:lang w:eastAsia="zh-CN"/>
        </w:rPr>
        <w:t>（用字母序号表示</w:t>
      </w:r>
      <w:r>
        <w:rPr>
          <w:color w:val="000000"/>
          <w:lang w:eastAsia="zh-CN"/>
        </w:rPr>
        <w:t>)</w:t>
      </w:r>
      <w:r>
        <w:rPr>
          <w:color w:val="000000"/>
          <w:lang w:eastAsia="zh-CN"/>
        </w:rPr>
        <w:t>装置组合。收集满氧气的集气瓶应</w:t>
      </w:r>
      <w:r>
        <w:rPr>
          <w:color w:val="000000"/>
          <w:lang w:eastAsia="zh-CN"/>
        </w:rPr>
        <w:t>________</w:t>
      </w:r>
      <w:r>
        <w:rPr>
          <w:color w:val="000000"/>
          <w:lang w:eastAsia="zh-CN"/>
        </w:rPr>
        <w:t>放在桌面上。</w:t>
      </w:r>
      <w:r>
        <w:rPr>
          <w:color w:val="000000"/>
          <w:lang w:eastAsia="zh-CN"/>
        </w:rPr>
        <w:t xml:space="preserve">    </w:t>
      </w:r>
    </w:p>
    <w:p w:rsidR="00DA23E7">
      <w:pPr>
        <w:spacing w:after="0"/>
        <w:rPr>
          <w:lang w:eastAsia="zh-CN"/>
        </w:rPr>
      </w:pPr>
      <w:r>
        <w:rPr>
          <w:color w:val="000000"/>
          <w:lang w:eastAsia="zh-CN"/>
        </w:rPr>
        <w:t>（</w:t>
      </w:r>
      <w:r>
        <w:rPr>
          <w:color w:val="000000"/>
          <w:lang w:eastAsia="zh-CN"/>
        </w:rPr>
        <w:t>3</w:t>
      </w:r>
      <w:r>
        <w:rPr>
          <w:color w:val="000000"/>
          <w:lang w:eastAsia="zh-CN"/>
        </w:rPr>
        <w:t>）该反应的文字表达式为</w:t>
      </w:r>
      <w:r>
        <w:rPr>
          <w:color w:val="000000"/>
          <w:lang w:eastAsia="zh-CN"/>
        </w:rPr>
        <w:t>________</w:t>
      </w:r>
      <w:r>
        <w:rPr>
          <w:color w:val="000000"/>
          <w:lang w:eastAsia="zh-CN"/>
        </w:rPr>
        <w:t>，该反应属于基本反应类型中的</w:t>
      </w:r>
      <w:r>
        <w:rPr>
          <w:color w:val="000000"/>
          <w:lang w:eastAsia="zh-CN"/>
        </w:rPr>
        <w:t>________</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4</w:t>
      </w:r>
      <w:r>
        <w:rPr>
          <w:color w:val="000000"/>
          <w:lang w:eastAsia="zh-CN"/>
        </w:rPr>
        <w:t>）组装好</w:t>
      </w:r>
      <w:r>
        <w:rPr>
          <w:color w:val="000000"/>
          <w:lang w:eastAsia="zh-CN"/>
        </w:rPr>
        <w:t>A</w:t>
      </w:r>
      <w:r>
        <w:rPr>
          <w:color w:val="000000"/>
          <w:lang w:eastAsia="zh-CN"/>
        </w:rPr>
        <w:t>装置后，该同学先向分液漏斗中加入水，然后将导管另一端浸入水中，并打开分液漏斗的活塞，观察导管口是否有连续的气泡冒出，该操作的目的是</w:t>
      </w:r>
      <w:r>
        <w:rPr>
          <w:color w:val="000000"/>
          <w:lang w:eastAsia="zh-CN"/>
        </w:rPr>
        <w:t>________</w:t>
      </w:r>
      <w:r>
        <w:rPr>
          <w:color w:val="000000"/>
          <w:lang w:eastAsia="zh-CN"/>
        </w:rPr>
        <w:t>。</w:t>
      </w:r>
      <w:r>
        <w:rPr>
          <w:color w:val="000000"/>
          <w:lang w:eastAsia="zh-CN"/>
        </w:rPr>
        <w:t xml:space="preserve">    </w:t>
      </w:r>
    </w:p>
    <w:p w:rsidR="00DA23E7">
      <w:pPr>
        <w:rPr>
          <w:lang w:eastAsia="zh-CN"/>
        </w:rPr>
      </w:pPr>
      <w:r>
        <w:rPr>
          <w:b/>
          <w:bCs/>
          <w:sz w:val="24"/>
          <w:szCs w:val="24"/>
          <w:lang w:eastAsia="zh-CN"/>
        </w:rPr>
        <w:t>四、计算题</w:t>
      </w:r>
      <w:r>
        <w:rPr>
          <w:b/>
          <w:bCs/>
          <w:sz w:val="24"/>
          <w:szCs w:val="24"/>
          <w:lang w:eastAsia="zh-CN"/>
        </w:rPr>
        <w:t>(</w:t>
      </w:r>
      <w:r>
        <w:rPr>
          <w:b/>
          <w:bCs/>
          <w:sz w:val="24"/>
          <w:szCs w:val="24"/>
          <w:lang w:eastAsia="zh-CN"/>
        </w:rPr>
        <w:t>共</w:t>
      </w:r>
      <w:r>
        <w:rPr>
          <w:b/>
          <w:bCs/>
          <w:sz w:val="24"/>
          <w:szCs w:val="24"/>
          <w:lang w:eastAsia="zh-CN"/>
        </w:rPr>
        <w:t>10</w:t>
      </w:r>
      <w:r>
        <w:rPr>
          <w:b/>
          <w:bCs/>
          <w:sz w:val="24"/>
          <w:szCs w:val="24"/>
          <w:lang w:eastAsia="zh-CN"/>
        </w:rPr>
        <w:t>分</w:t>
      </w:r>
      <w:r>
        <w:rPr>
          <w:b/>
          <w:bCs/>
          <w:sz w:val="24"/>
          <w:szCs w:val="24"/>
          <w:lang w:eastAsia="zh-CN"/>
        </w:rPr>
        <w:t>)</w:t>
      </w:r>
    </w:p>
    <w:p w:rsidR="00DA23E7">
      <w:pPr>
        <w:spacing w:after="0"/>
        <w:rPr>
          <w:lang w:eastAsia="zh-CN"/>
        </w:rPr>
      </w:pPr>
      <w:r>
        <w:rPr>
          <w:color w:val="000000"/>
          <w:lang w:eastAsia="zh-CN"/>
        </w:rPr>
        <w:t>23.</w:t>
      </w:r>
      <w:r>
        <w:rPr>
          <w:color w:val="000000"/>
          <w:lang w:eastAsia="zh-CN"/>
        </w:rPr>
        <w:t>病人输液时常用的葡萄糖，其化学式为</w:t>
      </w:r>
      <w:r>
        <w:rPr>
          <w:color w:val="000000"/>
          <w:lang w:eastAsia="zh-CN"/>
        </w:rPr>
        <w:t>C</w:t>
      </w:r>
      <w:r>
        <w:rPr>
          <w:color w:val="000000"/>
          <w:vertAlign w:val="subscript"/>
          <w:lang w:eastAsia="zh-CN"/>
        </w:rPr>
        <w:t>6</w:t>
      </w:r>
      <w:r>
        <w:rPr>
          <w:color w:val="000000"/>
          <w:lang w:eastAsia="zh-CN"/>
        </w:rPr>
        <w:t>H</w:t>
      </w:r>
      <w:r>
        <w:rPr>
          <w:color w:val="000000"/>
          <w:vertAlign w:val="subscript"/>
          <w:lang w:eastAsia="zh-CN"/>
        </w:rPr>
        <w:t>12</w:t>
      </w:r>
      <w:r>
        <w:rPr>
          <w:color w:val="000000"/>
          <w:lang w:eastAsia="zh-CN"/>
        </w:rPr>
        <w:t>O</w:t>
      </w:r>
      <w:r>
        <w:rPr>
          <w:color w:val="000000"/>
          <w:vertAlign w:val="subscript"/>
          <w:lang w:eastAsia="zh-CN"/>
        </w:rPr>
        <w:t>6</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1</w:t>
      </w:r>
      <w:r>
        <w:rPr>
          <w:color w:val="000000"/>
          <w:lang w:eastAsia="zh-CN"/>
        </w:rPr>
        <w:t>）葡萄糖的相对分子质量是</w:t>
      </w:r>
      <w:r>
        <w:rPr>
          <w:color w:val="000000"/>
          <w:lang w:eastAsia="zh-CN"/>
        </w:rPr>
        <w:t>________</w:t>
      </w:r>
      <w:r>
        <w:rPr>
          <w:color w:val="000000"/>
          <w:lang w:eastAsia="zh-CN"/>
        </w:rPr>
        <w:t>，其中氢、氧元素的质量比是</w:t>
      </w:r>
      <w:r>
        <w:rPr>
          <w:color w:val="000000"/>
          <w:lang w:eastAsia="zh-CN"/>
        </w:rPr>
        <w:t>________</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2</w:t>
      </w:r>
      <w:r>
        <w:rPr>
          <w:color w:val="000000"/>
          <w:lang w:eastAsia="zh-CN"/>
        </w:rPr>
        <w:t>）葡萄糖中碳元素的质量分数</w:t>
      </w:r>
      <w:r>
        <w:rPr>
          <w:color w:val="000000"/>
          <w:lang w:eastAsia="zh-CN"/>
        </w:rPr>
        <w:t>________</w:t>
      </w:r>
      <w:r>
        <w:rPr>
          <w:color w:val="000000"/>
          <w:lang w:eastAsia="zh-CN"/>
        </w:rPr>
        <w:t>；</w:t>
      </w:r>
      <w:r>
        <w:rPr>
          <w:color w:val="000000"/>
          <w:lang w:eastAsia="zh-CN"/>
        </w:rPr>
        <w:t>25mg</w:t>
      </w:r>
      <w:r>
        <w:rPr>
          <w:color w:val="000000"/>
          <w:lang w:eastAsia="zh-CN"/>
        </w:rPr>
        <w:t>葡萄糖中含碳元素的质量</w:t>
      </w:r>
      <w:r>
        <w:rPr>
          <w:color w:val="000000"/>
          <w:lang w:eastAsia="zh-CN"/>
        </w:rPr>
        <w:t>________</w:t>
      </w:r>
      <w:r>
        <w:rPr>
          <w:color w:val="000000"/>
          <w:lang w:eastAsia="zh-CN"/>
        </w:rPr>
        <w:t>。</w:t>
      </w:r>
      <w:r>
        <w:rPr>
          <w:color w:val="000000"/>
          <w:lang w:eastAsia="zh-CN"/>
        </w:rPr>
        <w:t xml:space="preserve">    </w:t>
      </w:r>
    </w:p>
    <w:p w:rsidR="00DA23E7">
      <w:pPr>
        <w:spacing w:after="0"/>
        <w:rPr>
          <w:lang w:eastAsia="zh-CN"/>
        </w:rPr>
      </w:pPr>
      <w:r>
        <w:rPr>
          <w:color w:val="000000"/>
          <w:lang w:eastAsia="zh-CN"/>
        </w:rPr>
        <w:t>（</w:t>
      </w:r>
      <w:r>
        <w:rPr>
          <w:color w:val="000000"/>
          <w:lang w:eastAsia="zh-CN"/>
        </w:rPr>
        <w:t>3</w:t>
      </w:r>
      <w:r>
        <w:rPr>
          <w:color w:val="000000"/>
          <w:lang w:eastAsia="zh-CN"/>
        </w:rPr>
        <w:t>）若将溶质质量分数</w:t>
      </w:r>
      <w:r>
        <w:rPr>
          <w:color w:val="000000"/>
          <w:lang w:eastAsia="zh-CN"/>
        </w:rPr>
        <w:t>20%</w:t>
      </w:r>
      <w:r>
        <w:rPr>
          <w:color w:val="000000"/>
          <w:lang w:eastAsia="zh-CN"/>
        </w:rPr>
        <w:t>的葡萄糖溶液用水稀释成</w:t>
      </w:r>
      <w:r>
        <w:rPr>
          <w:color w:val="000000"/>
          <w:lang w:eastAsia="zh-CN"/>
        </w:rPr>
        <w:t>50g8%</w:t>
      </w:r>
      <w:r>
        <w:rPr>
          <w:color w:val="000000"/>
          <w:lang w:eastAsia="zh-CN"/>
        </w:rPr>
        <w:t>的葡萄糖溶液，请你计算稀释所需水的质量。</w:t>
      </w:r>
      <w:r>
        <w:rPr>
          <w:color w:val="000000"/>
          <w:lang w:eastAsia="zh-CN"/>
        </w:rPr>
        <w:t xml:space="preserve">    </w:t>
      </w:r>
    </w:p>
    <w:p w:rsidR="00DA23E7">
      <w:pPr>
        <w:rPr>
          <w:lang w:eastAsia="zh-CN"/>
        </w:rPr>
      </w:pPr>
      <w:r>
        <w:rPr>
          <w:lang w:eastAsia="zh-CN"/>
        </w:rPr>
        <w:br w:type="page"/>
      </w:r>
    </w:p>
    <w:p w:rsidR="00DA23E7">
      <w:pPr>
        <w:jc w:val="center"/>
        <w:rPr>
          <w:lang w:eastAsia="zh-CN"/>
        </w:rPr>
      </w:pPr>
      <w:r>
        <w:rPr>
          <w:b/>
          <w:bCs/>
          <w:sz w:val="28"/>
          <w:szCs w:val="28"/>
          <w:lang w:eastAsia="zh-CN"/>
        </w:rPr>
        <w:t>答案解析部分</w:t>
      </w:r>
    </w:p>
    <w:p w:rsidR="00DA23E7">
      <w:r>
        <w:rPr>
          <w:lang w:eastAsia="zh-CN"/>
        </w:rPr>
        <w:t>一、选择题</w:t>
      </w:r>
      <w:r>
        <w:rPr>
          <w:lang w:eastAsia="zh-CN"/>
        </w:rPr>
        <w:t>(</w:t>
      </w:r>
      <w:r>
        <w:rPr>
          <w:lang w:eastAsia="zh-CN"/>
        </w:rPr>
        <w:t>本题包括</w:t>
      </w:r>
      <w:r>
        <w:rPr>
          <w:lang w:eastAsia="zh-CN"/>
        </w:rPr>
        <w:t>16</w:t>
      </w:r>
      <w:r>
        <w:rPr>
          <w:lang w:eastAsia="zh-CN"/>
        </w:rPr>
        <w:t>小题，共</w:t>
      </w:r>
      <w:r>
        <w:rPr>
          <w:lang w:eastAsia="zh-CN"/>
        </w:rPr>
        <w:t>40</w:t>
      </w:r>
      <w:r>
        <w:rPr>
          <w:lang w:eastAsia="zh-CN"/>
        </w:rPr>
        <w:t>分。</w:t>
      </w:r>
      <w:r>
        <w:t xml:space="preserve">)  </w:t>
      </w:r>
    </w:p>
    <w:p w:rsidR="00DA23E7">
      <w:pPr>
        <w:spacing w:after="0"/>
        <w:rPr>
          <w:lang w:eastAsia="zh-CN"/>
        </w:rPr>
      </w:pPr>
      <w:r>
        <w:rPr>
          <w:color w:val="000000"/>
          <w:lang w:eastAsia="zh-CN"/>
        </w:rPr>
        <w:t>1.</w:t>
      </w:r>
      <w:r>
        <w:rPr>
          <w:color w:val="0000FF"/>
          <w:lang w:eastAsia="zh-CN"/>
        </w:rPr>
        <w:t>【答案】</w:t>
      </w:r>
      <w:r>
        <w:rPr>
          <w:color w:val="000000"/>
          <w:lang w:eastAsia="zh-CN"/>
        </w:rPr>
        <w:t xml:space="preserve">A  </w:t>
      </w:r>
    </w:p>
    <w:p w:rsidR="00DA23E7">
      <w:pPr>
        <w:spacing w:after="0"/>
        <w:rPr>
          <w:lang w:eastAsia="zh-CN"/>
        </w:rPr>
      </w:pPr>
      <w:r>
        <w:rPr>
          <w:color w:val="0000FF"/>
          <w:lang w:eastAsia="zh-CN"/>
        </w:rPr>
        <w:t>【考点】</w:t>
      </w:r>
      <w:r>
        <w:rPr>
          <w:color w:val="000000"/>
          <w:lang w:eastAsia="zh-CN"/>
        </w:rPr>
        <w:t>物理变化、化学</w:t>
      </w:r>
      <w:r>
        <w:rPr>
          <w:color w:val="000000"/>
          <w:lang w:eastAsia="zh-CN"/>
        </w:rPr>
        <w:t>变化的特点及其判别</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、西瓜榨果汁过程中没有新物质生成，属于物理变化，故符合题意；</w:t>
      </w:r>
    </w:p>
    <w:p w:rsidR="00DA23E7">
      <w:pPr>
        <w:spacing w:after="0"/>
        <w:rPr>
          <w:lang w:eastAsia="zh-CN"/>
        </w:rPr>
      </w:pPr>
      <w:r>
        <w:rPr>
          <w:color w:val="000000"/>
          <w:lang w:eastAsia="zh-CN"/>
        </w:rPr>
        <w:t>B.</w:t>
      </w:r>
      <w:r>
        <w:rPr>
          <w:color w:val="000000"/>
          <w:lang w:eastAsia="zh-CN"/>
        </w:rPr>
        <w:t>、苹果酿果醋过程中有新物质生成，属于化学变化，故不符合题意；</w:t>
      </w:r>
    </w:p>
    <w:p w:rsidR="00DA23E7">
      <w:pPr>
        <w:spacing w:after="0"/>
        <w:rPr>
          <w:lang w:eastAsia="zh-CN"/>
        </w:rPr>
      </w:pPr>
      <w:r>
        <w:rPr>
          <w:color w:val="000000"/>
          <w:lang w:eastAsia="zh-CN"/>
        </w:rPr>
        <w:t>C</w:t>
      </w:r>
      <w:r>
        <w:rPr>
          <w:color w:val="000000"/>
          <w:lang w:eastAsia="zh-CN"/>
        </w:rPr>
        <w:t>、糯米酿甜酒过程中有新物质生成，属于化学变化，故不符合题意；</w:t>
      </w:r>
      <w:r>
        <w:rPr>
          <w:color w:val="000000"/>
          <w:lang w:eastAsia="zh-CN"/>
        </w:rPr>
        <w:t>  </w:t>
      </w:r>
    </w:p>
    <w:p w:rsidR="00DA23E7">
      <w:pPr>
        <w:spacing w:after="0"/>
        <w:rPr>
          <w:lang w:eastAsia="zh-CN"/>
        </w:rPr>
      </w:pPr>
      <w:r>
        <w:rPr>
          <w:color w:val="000000"/>
          <w:lang w:eastAsia="zh-CN"/>
        </w:rPr>
        <w:t>D</w:t>
      </w:r>
      <w:r>
        <w:rPr>
          <w:color w:val="000000"/>
          <w:lang w:eastAsia="zh-CN"/>
        </w:rPr>
        <w:t>、鲜奶制酸奶过程中有新物质生成，属于化学变化，故不符合题意。</w:t>
      </w:r>
    </w:p>
    <w:p w:rsidR="00DA23E7">
      <w:pPr>
        <w:spacing w:after="0"/>
        <w:rPr>
          <w:lang w:eastAsia="zh-CN"/>
        </w:rPr>
      </w:pPr>
      <w:r>
        <w:rPr>
          <w:color w:val="000000"/>
          <w:lang w:eastAsia="zh-CN"/>
        </w:rPr>
        <w:t>故答案为：</w:t>
      </w:r>
      <w:r>
        <w:rPr>
          <w:color w:val="000000"/>
          <w:lang w:eastAsia="zh-CN"/>
        </w:rPr>
        <w:t>A</w:t>
      </w:r>
      <w:r>
        <w:rPr>
          <w:color w:val="000000"/>
          <w:lang w:eastAsia="zh-CN"/>
        </w:rPr>
        <w:t>。</w:t>
      </w:r>
    </w:p>
    <w:p w:rsidR="00DA23E7">
      <w:pPr>
        <w:spacing w:after="0"/>
        <w:rPr>
          <w:lang w:eastAsia="zh-CN"/>
        </w:rPr>
      </w:pPr>
      <w:r>
        <w:rPr>
          <w:color w:val="000000"/>
          <w:lang w:eastAsia="zh-CN"/>
        </w:rPr>
        <w:t>【分析】根据化学变化物理变化的特点分析，化学变化有新物质生成，物理变化没有新物质生成，判断变化种类就是看变化后有没有新物质生成。</w:t>
      </w:r>
      <w:r>
        <w:rPr>
          <w:lang w:eastAsia="zh-CN"/>
        </w:rPr>
        <w:br/>
      </w:r>
    </w:p>
    <w:p w:rsidR="00DA23E7">
      <w:pPr>
        <w:spacing w:after="0"/>
        <w:rPr>
          <w:lang w:eastAsia="zh-CN"/>
        </w:rPr>
      </w:pPr>
      <w:r>
        <w:rPr>
          <w:color w:val="000000"/>
          <w:lang w:eastAsia="zh-CN"/>
        </w:rPr>
        <w:t>2.</w:t>
      </w:r>
      <w:r>
        <w:rPr>
          <w:color w:val="0000FF"/>
          <w:lang w:eastAsia="zh-CN"/>
        </w:rPr>
        <w:t>【答案】</w:t>
      </w:r>
      <w:r>
        <w:rPr>
          <w:color w:val="000000"/>
          <w:lang w:eastAsia="zh-CN"/>
        </w:rPr>
        <w:t xml:space="preserve"> C   </w:t>
      </w:r>
    </w:p>
    <w:p w:rsidR="00DA23E7">
      <w:pPr>
        <w:spacing w:after="0"/>
        <w:rPr>
          <w:lang w:eastAsia="zh-CN"/>
        </w:rPr>
      </w:pPr>
      <w:r>
        <w:rPr>
          <w:color w:val="0000FF"/>
          <w:lang w:eastAsia="zh-CN"/>
        </w:rPr>
        <w:t>【考点】</w:t>
      </w:r>
      <w:r>
        <w:rPr>
          <w:color w:val="000000"/>
          <w:lang w:eastAsia="zh-CN"/>
        </w:rPr>
        <w:t>纯净物和混合物</w:t>
      </w:r>
      <w:r>
        <w:rPr>
          <w:color w:val="000000"/>
          <w:lang w:eastAsia="zh-CN"/>
        </w:rPr>
        <w:t xml:space="preserve">    </w:t>
      </w:r>
    </w:p>
    <w:p w:rsidR="00DA23E7">
      <w:pPr>
        <w:spacing w:after="0"/>
        <w:rPr>
          <w:lang w:eastAsia="zh-CN"/>
        </w:rPr>
      </w:pPr>
      <w:r>
        <w:rPr>
          <w:color w:val="0000FF"/>
          <w:lang w:eastAsia="zh-CN"/>
        </w:rPr>
        <w:t>【解</w:t>
      </w:r>
      <w:r>
        <w:rPr>
          <w:color w:val="0000FF"/>
          <w:lang w:eastAsia="zh-CN"/>
        </w:rPr>
        <w:t>析】</w:t>
      </w:r>
      <w:r>
        <w:rPr>
          <w:color w:val="000000"/>
          <w:lang w:eastAsia="zh-CN"/>
        </w:rPr>
        <w:t>【解答】</w:t>
      </w:r>
      <w:r>
        <w:rPr>
          <w:color w:val="000000"/>
          <w:lang w:eastAsia="zh-CN"/>
        </w:rPr>
        <w:t xml:space="preserve">A. </w:t>
      </w:r>
      <w:r>
        <w:rPr>
          <w:color w:val="000000"/>
          <w:lang w:eastAsia="zh-CN"/>
        </w:rPr>
        <w:t>洁净的空气含有氮气、氧气、二氧化碳等气体，所以是混合物，故不符合题意；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透明的汽水中含有水，二氧化碳等物质，所以是混合物，故不符合题意；</w:t>
      </w:r>
    </w:p>
    <w:p w:rsidR="00DA23E7">
      <w:pPr>
        <w:spacing w:after="0"/>
        <w:rPr>
          <w:lang w:eastAsia="zh-CN"/>
        </w:rPr>
      </w:pPr>
      <w:r>
        <w:rPr>
          <w:color w:val="000000"/>
          <w:lang w:eastAsia="zh-CN"/>
        </w:rPr>
        <w:t xml:space="preserve">C. </w:t>
      </w:r>
      <w:r>
        <w:rPr>
          <w:color w:val="000000"/>
          <w:lang w:eastAsia="zh-CN"/>
        </w:rPr>
        <w:t>液态氧是氧气的液态，是一种物质，属于纯净物，故符合题意；</w:t>
      </w:r>
    </w:p>
    <w:p w:rsidR="00DA23E7">
      <w:pPr>
        <w:spacing w:after="0"/>
        <w:rPr>
          <w:lang w:eastAsia="zh-CN"/>
        </w:rPr>
      </w:pPr>
      <w:r>
        <w:rPr>
          <w:color w:val="000000"/>
          <w:lang w:eastAsia="zh-CN"/>
        </w:rPr>
        <w:t xml:space="preserve">D. </w:t>
      </w:r>
      <w:r>
        <w:rPr>
          <w:color w:val="000000"/>
          <w:lang w:eastAsia="zh-CN"/>
        </w:rPr>
        <w:t>食盐水中含有水和氯化钠两种物质，所以是混合物，故不符合题意；</w:t>
      </w:r>
    </w:p>
    <w:p w:rsidR="00DA23E7">
      <w:pPr>
        <w:spacing w:after="0"/>
        <w:rPr>
          <w:lang w:eastAsia="zh-CN"/>
        </w:rPr>
      </w:pPr>
      <w:r>
        <w:rPr>
          <w:color w:val="000000"/>
          <w:lang w:eastAsia="zh-CN"/>
        </w:rPr>
        <w:t>故答案为：</w:t>
      </w:r>
      <w:r>
        <w:rPr>
          <w:color w:val="000000"/>
          <w:lang w:eastAsia="zh-CN"/>
        </w:rPr>
        <w:t xml:space="preserve">C </w:t>
      </w:r>
      <w:r>
        <w:rPr>
          <w:color w:val="000000"/>
          <w:lang w:eastAsia="zh-CN"/>
        </w:rPr>
        <w:t>。</w:t>
      </w:r>
    </w:p>
    <w:p w:rsidR="00DA23E7">
      <w:pPr>
        <w:spacing w:after="0"/>
        <w:rPr>
          <w:lang w:eastAsia="zh-CN"/>
        </w:rPr>
      </w:pPr>
      <w:r>
        <w:rPr>
          <w:color w:val="000000"/>
          <w:lang w:eastAsia="zh-CN"/>
        </w:rPr>
        <w:t>【分析】由单一物质组成的物质称为纯净物。</w:t>
      </w:r>
      <w:r>
        <w:rPr>
          <w:lang w:eastAsia="zh-CN"/>
        </w:rPr>
        <w:br/>
      </w:r>
      <w:r>
        <w:rPr>
          <w:color w:val="000000"/>
          <w:lang w:eastAsia="zh-CN"/>
        </w:rPr>
        <w:t xml:space="preserve"> </w:t>
      </w:r>
      <w:r>
        <w:rPr>
          <w:color w:val="000000"/>
          <w:lang w:eastAsia="zh-CN"/>
        </w:rPr>
        <w:t>混合物是由两种及两种以上纯物质</w:t>
      </w:r>
      <w:r>
        <w:rPr>
          <w:color w:val="000000"/>
          <w:lang w:eastAsia="zh-CN"/>
        </w:rPr>
        <w:t>(</w:t>
      </w:r>
      <w:r>
        <w:rPr>
          <w:color w:val="000000"/>
          <w:lang w:eastAsia="zh-CN"/>
        </w:rPr>
        <w:t>元素或化合物</w:t>
      </w:r>
      <w:r>
        <w:rPr>
          <w:color w:val="000000"/>
          <w:lang w:eastAsia="zh-CN"/>
        </w:rPr>
        <w:t>)</w:t>
      </w:r>
      <w:r>
        <w:rPr>
          <w:color w:val="000000"/>
          <w:lang w:eastAsia="zh-CN"/>
        </w:rPr>
        <w:t>没有经化学变化而组成的物质。</w:t>
      </w:r>
      <w:r>
        <w:rPr>
          <w:lang w:eastAsia="zh-CN"/>
        </w:rPr>
        <w:br/>
      </w:r>
      <w:r>
        <w:rPr>
          <w:color w:val="000000"/>
          <w:lang w:eastAsia="zh-CN"/>
        </w:rPr>
        <w:t xml:space="preserve"> </w:t>
      </w:r>
      <w:r>
        <w:rPr>
          <w:color w:val="000000"/>
          <w:lang w:eastAsia="zh-CN"/>
        </w:rPr>
        <w:t>混合物与纯净物的区别是：是否有一种物质组成的。</w:t>
      </w:r>
      <w:r>
        <w:rPr>
          <w:lang w:eastAsia="zh-CN"/>
        </w:rPr>
        <w:br/>
      </w:r>
      <w:r>
        <w:rPr>
          <w:color w:val="000000"/>
          <w:lang w:eastAsia="zh-CN"/>
        </w:rPr>
        <w:t xml:space="preserve">  </w:t>
      </w:r>
    </w:p>
    <w:p w:rsidR="00DA23E7">
      <w:pPr>
        <w:spacing w:after="0"/>
        <w:rPr>
          <w:lang w:eastAsia="zh-CN"/>
        </w:rPr>
      </w:pPr>
      <w:r>
        <w:rPr>
          <w:color w:val="000000"/>
          <w:lang w:eastAsia="zh-CN"/>
        </w:rPr>
        <w:t>3.</w:t>
      </w:r>
      <w:r>
        <w:rPr>
          <w:color w:val="0000FF"/>
          <w:lang w:eastAsia="zh-CN"/>
        </w:rPr>
        <w:t>【答案】</w:t>
      </w:r>
      <w:r>
        <w:rPr>
          <w:color w:val="000000"/>
          <w:lang w:eastAsia="zh-CN"/>
        </w:rPr>
        <w:t xml:space="preserve"> B   </w:t>
      </w:r>
    </w:p>
    <w:p w:rsidR="00DA23E7">
      <w:pPr>
        <w:spacing w:after="0"/>
        <w:rPr>
          <w:lang w:eastAsia="zh-CN"/>
        </w:rPr>
      </w:pPr>
      <w:r>
        <w:rPr>
          <w:color w:val="0000FF"/>
          <w:lang w:eastAsia="zh-CN"/>
        </w:rPr>
        <w:t>【考点】</w:t>
      </w:r>
      <w:r>
        <w:rPr>
          <w:color w:val="000000"/>
          <w:lang w:eastAsia="zh-CN"/>
        </w:rPr>
        <w:t>分子的定义与分子的特性</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自然界中水的天然循环，是因为水分子不断运动</w:t>
      </w:r>
      <w:r>
        <w:rPr>
          <w:color w:val="000000"/>
          <w:lang w:eastAsia="zh-CN"/>
        </w:rPr>
        <w:t xml:space="preserve"> </w:t>
      </w:r>
      <w:r>
        <w:rPr>
          <w:color w:val="000000"/>
          <w:lang w:eastAsia="zh-CN"/>
        </w:rPr>
        <w:t>，使水发生状态的变化，通过水的三态的变化，实现了水在自然界的循环，故解释正确，不符合题意；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打开青岛啤酒瓶盖，溢出啤酒，是因为压强减小，气体分子在水中的溶解度变小</w:t>
      </w:r>
      <w:r>
        <w:rPr>
          <w:color w:val="000000"/>
          <w:lang w:eastAsia="zh-CN"/>
        </w:rPr>
        <w:t xml:space="preserve"> </w:t>
      </w:r>
      <w:r>
        <w:rPr>
          <w:color w:val="000000"/>
          <w:lang w:eastAsia="zh-CN"/>
        </w:rPr>
        <w:t>，故解释错误，符合题意；</w:t>
      </w:r>
    </w:p>
    <w:p w:rsidR="00DA23E7">
      <w:pPr>
        <w:spacing w:after="0"/>
        <w:rPr>
          <w:lang w:eastAsia="zh-CN"/>
        </w:rPr>
      </w:pPr>
      <w:r>
        <w:rPr>
          <w:color w:val="000000"/>
          <w:lang w:eastAsia="zh-CN"/>
        </w:rPr>
        <w:t xml:space="preserve">C. </w:t>
      </w:r>
      <w:r>
        <w:rPr>
          <w:color w:val="000000"/>
          <w:lang w:eastAsia="zh-CN"/>
        </w:rPr>
        <w:t>电解水生成氢气和氧气，是因为水分子分裂成了氢原子和氧原子，然后氢原子、氧原子分别重新组合形成氢分子、氧分子，大量的氢分子、氧分子分别聚集成氢气、氧气，该事实说明在化学反应中，分子可分，而原子不可分，故</w:t>
      </w:r>
      <w:r>
        <w:rPr>
          <w:color w:val="000000"/>
          <w:lang w:eastAsia="zh-CN"/>
        </w:rPr>
        <w:t>解释正确，不符合题意；</w:t>
      </w:r>
    </w:p>
    <w:p w:rsidR="00DA23E7">
      <w:pPr>
        <w:spacing w:after="0"/>
        <w:rPr>
          <w:lang w:eastAsia="zh-CN"/>
        </w:rPr>
      </w:pPr>
      <w:r>
        <w:rPr>
          <w:color w:val="000000"/>
          <w:lang w:eastAsia="zh-CN"/>
        </w:rPr>
        <w:t xml:space="preserve">D. </w:t>
      </w:r>
      <w:r>
        <w:rPr>
          <w:color w:val="000000"/>
          <w:lang w:eastAsia="zh-CN"/>
        </w:rPr>
        <w:t>通过气味辨别酒精和水，是因为分子不断运动，并且不同分子的性质不同</w:t>
      </w:r>
      <w:r>
        <w:rPr>
          <w:color w:val="000000"/>
          <w:lang w:eastAsia="zh-CN"/>
        </w:rPr>
        <w:t xml:space="preserve"> </w:t>
      </w:r>
      <w:r>
        <w:rPr>
          <w:color w:val="000000"/>
          <w:lang w:eastAsia="zh-CN"/>
        </w:rPr>
        <w:t>，故解释正确，不符合题意；</w:t>
      </w:r>
    </w:p>
    <w:p w:rsidR="00DA23E7">
      <w:pPr>
        <w:spacing w:after="0"/>
        <w:rPr>
          <w:lang w:eastAsia="zh-CN"/>
        </w:rPr>
      </w:pPr>
      <w:r>
        <w:rPr>
          <w:color w:val="000000"/>
          <w:lang w:eastAsia="zh-CN"/>
        </w:rPr>
        <w:t>故答案为：</w:t>
      </w:r>
      <w:r>
        <w:rPr>
          <w:color w:val="000000"/>
          <w:lang w:eastAsia="zh-CN"/>
        </w:rPr>
        <w:t>B</w:t>
      </w:r>
      <w:r>
        <w:rPr>
          <w:color w:val="000000"/>
          <w:lang w:eastAsia="zh-CN"/>
        </w:rPr>
        <w:t>。</w:t>
      </w:r>
    </w:p>
    <w:p w:rsidR="00DA23E7">
      <w:pPr>
        <w:spacing w:after="0"/>
        <w:rPr>
          <w:lang w:eastAsia="zh-CN"/>
        </w:rPr>
      </w:pPr>
      <w:r>
        <w:rPr>
          <w:color w:val="000000"/>
          <w:lang w:eastAsia="zh-CN"/>
        </w:rPr>
        <w:t>【分析】</w:t>
      </w:r>
      <w:r>
        <w:rPr>
          <w:color w:val="000000"/>
          <w:lang w:eastAsia="zh-CN"/>
        </w:rPr>
        <w:t>A</w:t>
      </w:r>
      <w:r>
        <w:rPr>
          <w:color w:val="000000"/>
          <w:lang w:eastAsia="zh-CN"/>
        </w:rPr>
        <w:t>、根据分子在不断的无规则的运动进行分析。</w:t>
      </w:r>
      <w:r>
        <w:rPr>
          <w:lang w:eastAsia="zh-CN"/>
        </w:rPr>
        <w:br/>
      </w:r>
      <w:r>
        <w:rPr>
          <w:color w:val="000000"/>
          <w:lang w:eastAsia="zh-CN"/>
        </w:rPr>
        <w:t xml:space="preserve"> B</w:t>
      </w:r>
      <w:r>
        <w:rPr>
          <w:color w:val="000000"/>
          <w:lang w:eastAsia="zh-CN"/>
        </w:rPr>
        <w:t>、根据气体的溶解度与压强的关系进行分析。</w:t>
      </w:r>
      <w:r>
        <w:rPr>
          <w:lang w:eastAsia="zh-CN"/>
        </w:rPr>
        <w:br/>
      </w:r>
      <w:r>
        <w:rPr>
          <w:color w:val="000000"/>
          <w:lang w:eastAsia="zh-CN"/>
        </w:rPr>
        <w:t xml:space="preserve"> C</w:t>
      </w:r>
      <w:r>
        <w:rPr>
          <w:color w:val="000000"/>
          <w:lang w:eastAsia="zh-CN"/>
        </w:rPr>
        <w:t>、根据化学变化的实质进行分析。</w:t>
      </w:r>
      <w:r>
        <w:rPr>
          <w:lang w:eastAsia="zh-CN"/>
        </w:rPr>
        <w:br/>
      </w:r>
      <w:r>
        <w:rPr>
          <w:color w:val="000000"/>
          <w:lang w:eastAsia="zh-CN"/>
        </w:rPr>
        <w:t xml:space="preserve"> D</w:t>
      </w:r>
      <w:r>
        <w:rPr>
          <w:color w:val="000000"/>
          <w:lang w:eastAsia="zh-CN"/>
        </w:rPr>
        <w:t>、分子不同，分子的性质也就不同。</w:t>
      </w:r>
    </w:p>
    <w:p w:rsidR="00DA23E7">
      <w:pPr>
        <w:spacing w:after="0"/>
        <w:rPr>
          <w:lang w:eastAsia="zh-CN"/>
        </w:rPr>
      </w:pPr>
      <w:r>
        <w:rPr>
          <w:color w:val="000000"/>
          <w:lang w:eastAsia="zh-CN"/>
        </w:rPr>
        <w:t>4.</w:t>
      </w:r>
      <w:r>
        <w:rPr>
          <w:color w:val="0000FF"/>
          <w:lang w:eastAsia="zh-CN"/>
        </w:rPr>
        <w:t>【答案】</w:t>
      </w:r>
      <w:r>
        <w:rPr>
          <w:color w:val="000000"/>
          <w:lang w:eastAsia="zh-CN"/>
        </w:rPr>
        <w:t xml:space="preserve"> A   </w:t>
      </w:r>
    </w:p>
    <w:p w:rsidR="00DA23E7">
      <w:pPr>
        <w:spacing w:after="0"/>
        <w:rPr>
          <w:lang w:eastAsia="zh-CN"/>
        </w:rPr>
      </w:pPr>
      <w:r>
        <w:rPr>
          <w:color w:val="0000FF"/>
          <w:lang w:eastAsia="zh-CN"/>
        </w:rPr>
        <w:t>【考点】</w:t>
      </w:r>
      <w:r>
        <w:rPr>
          <w:color w:val="000000"/>
          <w:lang w:eastAsia="zh-CN"/>
        </w:rPr>
        <w:t>化学性质与物理性质的差别及应用</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氧气用于医疗急救，是利用了氧气能供给呼吸的性质，需要通过化学变化才表现出来，是利用了其化学性质，故符合题意</w:t>
      </w:r>
      <w:r>
        <w:rPr>
          <w:color w:val="000000"/>
          <w:lang w:eastAsia="zh-CN"/>
        </w:rPr>
        <w:t>；</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干冰用于人工降雨，是利用了干冰升华吸热的性质，不需要发生化学变化就能表现出来，是利用了其物理性质，故不符合题意；</w:t>
      </w:r>
    </w:p>
    <w:p w:rsidR="00DA23E7">
      <w:pPr>
        <w:spacing w:after="0"/>
        <w:rPr>
          <w:lang w:eastAsia="zh-CN"/>
        </w:rPr>
      </w:pPr>
      <w:r>
        <w:rPr>
          <w:color w:val="000000"/>
          <w:lang w:eastAsia="zh-CN"/>
        </w:rPr>
        <w:t xml:space="preserve">C. </w:t>
      </w:r>
      <w:r>
        <w:rPr>
          <w:color w:val="000000"/>
          <w:lang w:eastAsia="zh-CN"/>
        </w:rPr>
        <w:t>活性炭用于除去冰箱异味，是利用了活性炭的吸附性，不需要发生化学变化就能表现出来，是利用了其物理性质，故不符合题意；</w:t>
      </w:r>
    </w:p>
    <w:p w:rsidR="00DA23E7">
      <w:pPr>
        <w:spacing w:after="0"/>
        <w:rPr>
          <w:lang w:eastAsia="zh-CN"/>
        </w:rPr>
      </w:pPr>
      <w:r>
        <w:rPr>
          <w:color w:val="000000"/>
          <w:lang w:eastAsia="zh-CN"/>
        </w:rPr>
        <w:t xml:space="preserve">D. </w:t>
      </w:r>
      <w:r>
        <w:rPr>
          <w:color w:val="000000"/>
          <w:lang w:eastAsia="zh-CN"/>
        </w:rPr>
        <w:t>铝丝用于作导线，是利用了金属的导电性，不需要发生化学变化就能表现出来，是利用了其物理性质，故不符合题意。</w:t>
      </w:r>
    </w:p>
    <w:p w:rsidR="00DA23E7">
      <w:pPr>
        <w:spacing w:after="0"/>
        <w:rPr>
          <w:lang w:eastAsia="zh-CN"/>
        </w:rPr>
      </w:pPr>
      <w:r>
        <w:rPr>
          <w:color w:val="000000"/>
          <w:lang w:eastAsia="zh-CN"/>
        </w:rPr>
        <w:t>故答案为：</w:t>
      </w:r>
      <w:r>
        <w:rPr>
          <w:color w:val="000000"/>
          <w:lang w:eastAsia="zh-CN"/>
        </w:rPr>
        <w:t>A</w:t>
      </w:r>
      <w:r>
        <w:rPr>
          <w:color w:val="000000"/>
          <w:lang w:eastAsia="zh-CN"/>
        </w:rPr>
        <w:t>。</w:t>
      </w:r>
    </w:p>
    <w:p w:rsidR="00DA23E7">
      <w:pPr>
        <w:spacing w:after="0"/>
        <w:rPr>
          <w:lang w:eastAsia="zh-CN"/>
        </w:rPr>
      </w:pPr>
      <w:r>
        <w:rPr>
          <w:color w:val="000000"/>
          <w:lang w:eastAsia="zh-CN"/>
        </w:rPr>
        <w:t>【分析】物质在化学变化中表现出来的性质叫做化学性质。例如，可燃性、稳定性、酸性、碱性、氧化性、还原性等、腐蚀性等。</w:t>
      </w:r>
      <w:r>
        <w:rPr>
          <w:lang w:eastAsia="zh-CN"/>
        </w:rPr>
        <w:br/>
      </w:r>
      <w:r>
        <w:rPr>
          <w:color w:val="000000"/>
          <w:lang w:eastAsia="zh-CN"/>
        </w:rPr>
        <w:t xml:space="preserve"> </w:t>
      </w:r>
      <w:r>
        <w:rPr>
          <w:color w:val="000000"/>
          <w:lang w:eastAsia="zh-CN"/>
        </w:rPr>
        <w:t>物质不需要发生化学</w:t>
      </w:r>
      <w:r>
        <w:rPr>
          <w:color w:val="000000"/>
          <w:lang w:eastAsia="zh-CN"/>
        </w:rPr>
        <w:t>变化就表现出来的性质，叫做物理性质。</w:t>
      </w:r>
    </w:p>
    <w:p w:rsidR="00DA23E7">
      <w:pPr>
        <w:spacing w:after="0"/>
        <w:rPr>
          <w:lang w:eastAsia="zh-CN"/>
        </w:rPr>
      </w:pPr>
      <w:r>
        <w:rPr>
          <w:color w:val="000000"/>
          <w:lang w:eastAsia="zh-CN"/>
        </w:rPr>
        <w:t>5.</w:t>
      </w:r>
      <w:r>
        <w:rPr>
          <w:color w:val="0000FF"/>
          <w:lang w:eastAsia="zh-CN"/>
        </w:rPr>
        <w:t>【答案】</w:t>
      </w:r>
      <w:r>
        <w:rPr>
          <w:color w:val="000000"/>
          <w:lang w:eastAsia="zh-CN"/>
        </w:rPr>
        <w:t xml:space="preserve"> A   </w:t>
      </w:r>
    </w:p>
    <w:p w:rsidR="00DA23E7">
      <w:pPr>
        <w:spacing w:after="0"/>
        <w:rPr>
          <w:lang w:eastAsia="zh-CN"/>
        </w:rPr>
      </w:pPr>
      <w:r>
        <w:rPr>
          <w:color w:val="0000FF"/>
          <w:lang w:eastAsia="zh-CN"/>
        </w:rPr>
        <w:t>【考点】</w:t>
      </w:r>
      <w:r>
        <w:rPr>
          <w:color w:val="000000"/>
          <w:lang w:eastAsia="zh-CN"/>
        </w:rPr>
        <w:t>实验室常见的仪器及使用，药品的取用，检查装置的气密性</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给试管中的液体加热时，试管中的液体不能超过试管容积的三分之一，故操作错误，符合题意；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检查装置气密性的方法：把导管的一端浸没在水里，双手紧贴容器外壁，若导管口有气泡冒出，装置不漏气，气密性良好，故操作正确，不符合题意；</w:t>
      </w:r>
      <w:r>
        <w:rPr>
          <w:lang w:eastAsia="zh-CN"/>
        </w:rPr>
        <w:br/>
      </w:r>
      <w:r>
        <w:rPr>
          <w:color w:val="000000"/>
          <w:lang w:eastAsia="zh-CN"/>
        </w:rPr>
        <w:t xml:space="preserve">  </w:t>
      </w:r>
    </w:p>
    <w:p w:rsidR="00DA23E7">
      <w:pPr>
        <w:spacing w:after="0"/>
        <w:rPr>
          <w:lang w:eastAsia="zh-CN"/>
        </w:rPr>
      </w:pPr>
      <w:r>
        <w:rPr>
          <w:color w:val="000000"/>
          <w:lang w:eastAsia="zh-CN"/>
        </w:rPr>
        <w:t xml:space="preserve">C. </w:t>
      </w:r>
      <w:r>
        <w:rPr>
          <w:color w:val="000000"/>
          <w:lang w:eastAsia="zh-CN"/>
        </w:rPr>
        <w:t>读取量筒液体体积时，视线与凹液面最低处相平，不可俯视或仰视，否则</w:t>
      </w:r>
      <w:r>
        <w:rPr>
          <w:color w:val="000000"/>
          <w:lang w:eastAsia="zh-CN"/>
        </w:rPr>
        <w:t>“</w:t>
      </w:r>
      <w:r>
        <w:rPr>
          <w:color w:val="000000"/>
          <w:lang w:eastAsia="zh-CN"/>
        </w:rPr>
        <w:t>俯大仰小</w:t>
      </w:r>
      <w:r>
        <w:rPr>
          <w:color w:val="000000"/>
          <w:lang w:eastAsia="zh-CN"/>
        </w:rPr>
        <w:t>”</w:t>
      </w:r>
      <w:r>
        <w:rPr>
          <w:color w:val="000000"/>
          <w:lang w:eastAsia="zh-CN"/>
        </w:rPr>
        <w:t>，故操作正确，不符合题意；</w:t>
      </w:r>
      <w:r>
        <w:rPr>
          <w:lang w:eastAsia="zh-CN"/>
        </w:rPr>
        <w:br/>
      </w:r>
      <w:r>
        <w:rPr>
          <w:color w:val="000000"/>
          <w:lang w:eastAsia="zh-CN"/>
        </w:rPr>
        <w:t xml:space="preserve">  </w:t>
      </w:r>
    </w:p>
    <w:p w:rsidR="00DA23E7">
      <w:pPr>
        <w:spacing w:after="0"/>
        <w:rPr>
          <w:lang w:eastAsia="zh-CN"/>
        </w:rPr>
      </w:pPr>
      <w:r>
        <w:rPr>
          <w:color w:val="000000"/>
          <w:lang w:eastAsia="zh-CN"/>
        </w:rPr>
        <w:t xml:space="preserve">D. </w:t>
      </w:r>
      <w:r>
        <w:rPr>
          <w:color w:val="000000"/>
          <w:lang w:eastAsia="zh-CN"/>
        </w:rPr>
        <w:t>倾</w:t>
      </w:r>
      <w:r>
        <w:rPr>
          <w:color w:val="000000"/>
          <w:lang w:eastAsia="zh-CN"/>
        </w:rPr>
        <w:t>倒液体时瓶盖倒放在桌面上，倾倒液体时，应使标签向着手心，瓶口紧挨试管口，缓缓地将液体注入试管内，故操作正确，不符合题意；</w:t>
      </w:r>
    </w:p>
    <w:p w:rsidR="00DA23E7">
      <w:pPr>
        <w:spacing w:after="0"/>
        <w:rPr>
          <w:lang w:eastAsia="zh-CN"/>
        </w:rPr>
      </w:pPr>
      <w:r>
        <w:rPr>
          <w:color w:val="000000"/>
          <w:lang w:eastAsia="zh-CN"/>
        </w:rPr>
        <w:t>故答案为：</w:t>
      </w:r>
      <w:r>
        <w:rPr>
          <w:color w:val="000000"/>
          <w:lang w:eastAsia="zh-CN"/>
        </w:rPr>
        <w:t>A</w:t>
      </w:r>
      <w:r>
        <w:rPr>
          <w:color w:val="000000"/>
          <w:lang w:eastAsia="zh-CN"/>
        </w:rPr>
        <w:t>。</w:t>
      </w:r>
    </w:p>
    <w:p w:rsidR="00DA23E7">
      <w:pPr>
        <w:spacing w:after="0"/>
        <w:rPr>
          <w:lang w:eastAsia="zh-CN"/>
        </w:rPr>
      </w:pPr>
      <w:r>
        <w:rPr>
          <w:color w:val="000000"/>
          <w:lang w:eastAsia="zh-CN"/>
        </w:rPr>
        <w:t>【分析】</w:t>
      </w:r>
      <w:r>
        <w:rPr>
          <w:color w:val="000000"/>
          <w:lang w:eastAsia="zh-CN"/>
        </w:rPr>
        <w:t>A</w:t>
      </w:r>
      <w:r>
        <w:rPr>
          <w:color w:val="000000"/>
          <w:lang w:eastAsia="zh-CN"/>
        </w:rPr>
        <w:t>、给试管中的液体加热时，试管中的液体不能超过试管容积的三分之一，否则会引起液体飞溅，造成烫伤。</w:t>
      </w:r>
      <w:r>
        <w:rPr>
          <w:lang w:eastAsia="zh-CN"/>
        </w:rPr>
        <w:br/>
      </w:r>
      <w:r>
        <w:rPr>
          <w:color w:val="000000"/>
          <w:lang w:eastAsia="zh-CN"/>
        </w:rPr>
        <w:t xml:space="preserve"> B</w:t>
      </w:r>
      <w:r>
        <w:rPr>
          <w:color w:val="000000"/>
          <w:lang w:eastAsia="zh-CN"/>
        </w:rPr>
        <w:t>、手捂法测仪器的气密性，利用了大气压原理，手捂试管，试管内压强增大，气体体积增大，气体从导管排除，就会看到气泡生成。</w:t>
      </w:r>
      <w:r>
        <w:rPr>
          <w:lang w:eastAsia="zh-CN"/>
        </w:rPr>
        <w:br/>
      </w:r>
      <w:r>
        <w:rPr>
          <w:color w:val="000000"/>
          <w:lang w:eastAsia="zh-CN"/>
        </w:rPr>
        <w:t xml:space="preserve"> C</w:t>
      </w:r>
      <w:r>
        <w:rPr>
          <w:color w:val="000000"/>
          <w:lang w:eastAsia="zh-CN"/>
        </w:rPr>
        <w:t>、读取量筒的示数时，如果俯视，</w:t>
      </w:r>
      <w:r>
        <w:rPr>
          <w:color w:val="000000"/>
          <w:lang w:eastAsia="zh-CN"/>
        </w:rPr>
        <w:t xml:space="preserve"> </w:t>
      </w:r>
      <w:r>
        <w:rPr>
          <w:color w:val="000000"/>
          <w:lang w:eastAsia="zh-CN"/>
        </w:rPr>
        <w:t>读出的示数比实际值偏大；如果仰视，读出的示数比实际值偏小，因此正确的方法是视线与凹液面的最低处相平</w:t>
      </w:r>
      <w:r>
        <w:rPr>
          <w:lang w:eastAsia="zh-CN"/>
        </w:rPr>
        <w:br/>
      </w:r>
      <w:r>
        <w:rPr>
          <w:color w:val="000000"/>
          <w:lang w:eastAsia="zh-CN"/>
        </w:rPr>
        <w:t xml:space="preserve"> D</w:t>
      </w:r>
      <w:r>
        <w:rPr>
          <w:color w:val="000000"/>
          <w:lang w:eastAsia="zh-CN"/>
        </w:rPr>
        <w:t>、液体</w:t>
      </w:r>
      <w:r>
        <w:rPr>
          <w:color w:val="000000"/>
          <w:lang w:eastAsia="zh-CN"/>
        </w:rPr>
        <w:t>药品取用是要</w:t>
      </w:r>
      <w:r>
        <w:rPr>
          <w:color w:val="000000"/>
          <w:lang w:eastAsia="zh-CN"/>
        </w:rPr>
        <w:t>“</w:t>
      </w:r>
      <w:r>
        <w:rPr>
          <w:color w:val="000000"/>
          <w:lang w:eastAsia="zh-CN"/>
        </w:rPr>
        <w:t>一贴（手心）二倒（放瓶塞）三倾斜</w:t>
      </w:r>
      <w:r>
        <w:rPr>
          <w:color w:val="000000"/>
          <w:lang w:eastAsia="zh-CN"/>
        </w:rPr>
        <w:t>”</w:t>
      </w:r>
      <w:r>
        <w:rPr>
          <w:color w:val="000000"/>
          <w:lang w:eastAsia="zh-CN"/>
        </w:rPr>
        <w:t>。</w:t>
      </w:r>
    </w:p>
    <w:p w:rsidR="00DA23E7">
      <w:pPr>
        <w:spacing w:after="0"/>
        <w:rPr>
          <w:lang w:eastAsia="zh-CN"/>
        </w:rPr>
      </w:pPr>
      <w:r>
        <w:rPr>
          <w:color w:val="000000"/>
          <w:lang w:eastAsia="zh-CN"/>
        </w:rPr>
        <w:t>6.</w:t>
      </w:r>
      <w:r>
        <w:rPr>
          <w:color w:val="0000FF"/>
          <w:lang w:eastAsia="zh-CN"/>
        </w:rPr>
        <w:t>【答案】</w:t>
      </w:r>
      <w:r>
        <w:rPr>
          <w:color w:val="000000"/>
          <w:lang w:eastAsia="zh-CN"/>
        </w:rPr>
        <w:t xml:space="preserve">B  </w:t>
      </w:r>
    </w:p>
    <w:p w:rsidR="00DA23E7">
      <w:pPr>
        <w:spacing w:after="0"/>
        <w:rPr>
          <w:lang w:eastAsia="zh-CN"/>
        </w:rPr>
      </w:pPr>
      <w:r>
        <w:rPr>
          <w:color w:val="0000FF"/>
          <w:lang w:eastAsia="zh-CN"/>
        </w:rPr>
        <w:t>【考点】</w:t>
      </w:r>
      <w:r>
        <w:rPr>
          <w:color w:val="000000"/>
          <w:lang w:eastAsia="zh-CN"/>
        </w:rPr>
        <w:t>分解反应及其应用</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、镁和氧气两种物质反应生成一种物质氧化镁，属于</w:t>
      </w:r>
      <w:r>
        <w:rPr>
          <w:color w:val="000000"/>
          <w:lang w:eastAsia="zh-CN"/>
        </w:rPr>
        <w:t>“</w:t>
      </w:r>
      <w:r>
        <w:rPr>
          <w:color w:val="000000"/>
          <w:lang w:eastAsia="zh-CN"/>
        </w:rPr>
        <w:t>多变一</w:t>
      </w:r>
      <w:r>
        <w:rPr>
          <w:color w:val="000000"/>
          <w:lang w:eastAsia="zh-CN"/>
        </w:rPr>
        <w:t>”</w:t>
      </w:r>
      <w:r>
        <w:rPr>
          <w:color w:val="000000"/>
          <w:lang w:eastAsia="zh-CN"/>
        </w:rPr>
        <w:t>的化合反应，故不选；</w:t>
      </w:r>
      <w:r>
        <w:rPr>
          <w:color w:val="000000"/>
          <w:lang w:eastAsia="zh-CN"/>
        </w:rPr>
        <w:t xml:space="preserve">  B</w:t>
      </w:r>
      <w:r>
        <w:rPr>
          <w:color w:val="000000"/>
          <w:lang w:eastAsia="zh-CN"/>
        </w:rPr>
        <w:t>、氯酸钾一种物质生成氯化钾、氧气两种物质，符合</w:t>
      </w:r>
      <w:r>
        <w:rPr>
          <w:color w:val="000000"/>
          <w:lang w:eastAsia="zh-CN"/>
        </w:rPr>
        <w:t>“</w:t>
      </w:r>
      <w:r>
        <w:rPr>
          <w:color w:val="000000"/>
          <w:lang w:eastAsia="zh-CN"/>
        </w:rPr>
        <w:t>一变多</w:t>
      </w:r>
      <w:r>
        <w:rPr>
          <w:color w:val="000000"/>
          <w:lang w:eastAsia="zh-CN"/>
        </w:rPr>
        <w:t>”</w:t>
      </w:r>
      <w:r>
        <w:rPr>
          <w:color w:val="000000"/>
          <w:lang w:eastAsia="zh-CN"/>
        </w:rPr>
        <w:t>的分解反应特点，故可选；</w:t>
      </w:r>
      <w:r>
        <w:rPr>
          <w:lang w:eastAsia="zh-CN"/>
        </w:rPr>
        <w:br/>
      </w:r>
      <w:r>
        <w:rPr>
          <w:color w:val="000000"/>
          <w:lang w:eastAsia="zh-CN"/>
        </w:rPr>
        <w:t>C</w:t>
      </w:r>
      <w:r>
        <w:rPr>
          <w:color w:val="000000"/>
          <w:lang w:eastAsia="zh-CN"/>
        </w:rPr>
        <w:t>、氢气和氧气两种物质生成一种物质水，不符合</w:t>
      </w:r>
      <w:r>
        <w:rPr>
          <w:color w:val="000000"/>
          <w:lang w:eastAsia="zh-CN"/>
        </w:rPr>
        <w:t>“</w:t>
      </w:r>
      <w:r>
        <w:rPr>
          <w:color w:val="000000"/>
          <w:lang w:eastAsia="zh-CN"/>
        </w:rPr>
        <w:t>一变多</w:t>
      </w:r>
      <w:r>
        <w:rPr>
          <w:color w:val="000000"/>
          <w:lang w:eastAsia="zh-CN"/>
        </w:rPr>
        <w:t>”</w:t>
      </w:r>
      <w:r>
        <w:rPr>
          <w:color w:val="000000"/>
          <w:lang w:eastAsia="zh-CN"/>
        </w:rPr>
        <w:t>的分解反应特点，故不选．</w:t>
      </w:r>
      <w:r>
        <w:rPr>
          <w:lang w:eastAsia="zh-CN"/>
        </w:rPr>
        <w:br/>
      </w:r>
      <w:r>
        <w:rPr>
          <w:color w:val="000000"/>
          <w:lang w:eastAsia="zh-CN"/>
        </w:rPr>
        <w:t>D</w:t>
      </w:r>
      <w:r>
        <w:rPr>
          <w:color w:val="000000"/>
          <w:lang w:eastAsia="zh-CN"/>
        </w:rPr>
        <w:t>、蜡烛和氧气生成二氧化碳、水，不符合</w:t>
      </w:r>
      <w:r>
        <w:rPr>
          <w:color w:val="000000"/>
          <w:lang w:eastAsia="zh-CN"/>
        </w:rPr>
        <w:t>“</w:t>
      </w:r>
      <w:r>
        <w:rPr>
          <w:color w:val="000000"/>
          <w:lang w:eastAsia="zh-CN"/>
        </w:rPr>
        <w:t>一变多</w:t>
      </w:r>
      <w:r>
        <w:rPr>
          <w:color w:val="000000"/>
          <w:lang w:eastAsia="zh-CN"/>
        </w:rPr>
        <w:t>”</w:t>
      </w:r>
      <w:r>
        <w:rPr>
          <w:color w:val="000000"/>
          <w:lang w:eastAsia="zh-CN"/>
        </w:rPr>
        <w:t>的分解反应特点，故不选．</w:t>
      </w:r>
      <w:r>
        <w:rPr>
          <w:lang w:eastAsia="zh-CN"/>
        </w:rPr>
        <w:br/>
      </w:r>
      <w:r>
        <w:rPr>
          <w:color w:val="000000"/>
          <w:lang w:eastAsia="zh-CN"/>
        </w:rPr>
        <w:t>故选</w:t>
      </w:r>
      <w:r>
        <w:rPr>
          <w:color w:val="000000"/>
          <w:lang w:eastAsia="zh-CN"/>
        </w:rPr>
        <w:t>B</w:t>
      </w:r>
      <w:r>
        <w:rPr>
          <w:color w:val="000000"/>
          <w:lang w:eastAsia="zh-CN"/>
        </w:rPr>
        <w:t>．</w:t>
      </w:r>
      <w:r>
        <w:rPr>
          <w:lang w:eastAsia="zh-CN"/>
        </w:rPr>
        <w:br/>
      </w:r>
      <w:r>
        <w:rPr>
          <w:color w:val="000000"/>
          <w:lang w:eastAsia="zh-CN"/>
        </w:rPr>
        <w:t>【分析】分解反应是化学变化的基本类型之一，指一种物质反应后生成两种或两种以上物质的反应，简单概括为</w:t>
      </w:r>
      <w:r>
        <w:rPr>
          <w:color w:val="000000"/>
          <w:lang w:eastAsia="zh-CN"/>
        </w:rPr>
        <w:t>“</w:t>
      </w:r>
      <w:r>
        <w:rPr>
          <w:color w:val="000000"/>
          <w:lang w:eastAsia="zh-CN"/>
        </w:rPr>
        <w:t>一变多</w:t>
      </w:r>
      <w:r>
        <w:rPr>
          <w:color w:val="000000"/>
          <w:lang w:eastAsia="zh-CN"/>
        </w:rPr>
        <w:t>”</w:t>
      </w:r>
      <w:r>
        <w:rPr>
          <w:color w:val="000000"/>
          <w:lang w:eastAsia="zh-CN"/>
        </w:rPr>
        <w:t>，其反应的基本形式为：</w:t>
      </w:r>
      <w:r>
        <w:rPr>
          <w:color w:val="000000"/>
          <w:lang w:eastAsia="zh-CN"/>
        </w:rPr>
        <w:t>A→B+C+…</w:t>
      </w:r>
      <w:r>
        <w:rPr>
          <w:color w:val="000000"/>
          <w:lang w:eastAsia="zh-CN"/>
        </w:rPr>
        <w:t>．</w:t>
      </w:r>
    </w:p>
    <w:p w:rsidR="00DA23E7">
      <w:pPr>
        <w:spacing w:after="0"/>
        <w:rPr>
          <w:lang w:eastAsia="zh-CN"/>
        </w:rPr>
      </w:pPr>
      <w:r>
        <w:rPr>
          <w:color w:val="000000"/>
          <w:lang w:eastAsia="zh-CN"/>
        </w:rPr>
        <w:t>7.</w:t>
      </w:r>
      <w:r>
        <w:rPr>
          <w:color w:val="0000FF"/>
          <w:lang w:eastAsia="zh-CN"/>
        </w:rPr>
        <w:t>【答案】</w:t>
      </w:r>
      <w:r>
        <w:rPr>
          <w:color w:val="000000"/>
          <w:lang w:eastAsia="zh-CN"/>
        </w:rPr>
        <w:t xml:space="preserve">C  </w:t>
      </w:r>
    </w:p>
    <w:p w:rsidR="00DA23E7">
      <w:pPr>
        <w:spacing w:after="0"/>
        <w:rPr>
          <w:lang w:eastAsia="zh-CN"/>
        </w:rPr>
      </w:pPr>
      <w:r>
        <w:rPr>
          <w:color w:val="0000FF"/>
          <w:lang w:eastAsia="zh-CN"/>
        </w:rPr>
        <w:t>【考点】</w:t>
      </w:r>
      <w:r>
        <w:rPr>
          <w:color w:val="000000"/>
          <w:lang w:eastAsia="zh-CN"/>
        </w:rPr>
        <w:t>空气的成分及各成分的体积分数，氧气的化学性质</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、稀有气体的化学性质稳定，它们可以制成多种用途的电光源，故说法正确；</w:t>
      </w:r>
      <w:r>
        <w:rPr>
          <w:color w:val="000000"/>
          <w:lang w:eastAsia="zh-CN"/>
        </w:rPr>
        <w:t xml:space="preserve">  B</w:t>
      </w:r>
      <w:r>
        <w:rPr>
          <w:color w:val="000000"/>
          <w:lang w:eastAsia="zh-CN"/>
        </w:rPr>
        <w:t>、氮气的化学性质不活泼，无毒，因此食品包装中可充氮气防腐，故说法正确；</w:t>
      </w:r>
      <w:r>
        <w:rPr>
          <w:lang w:eastAsia="zh-CN"/>
        </w:rPr>
        <w:br/>
      </w:r>
      <w:r>
        <w:rPr>
          <w:color w:val="000000"/>
          <w:lang w:eastAsia="zh-CN"/>
        </w:rPr>
        <w:t>C</w:t>
      </w:r>
      <w:r>
        <w:rPr>
          <w:color w:val="000000"/>
          <w:lang w:eastAsia="zh-CN"/>
        </w:rPr>
        <w:t>、空气中各成分的体积分数分别是：氮气大约占</w:t>
      </w:r>
      <w:r>
        <w:rPr>
          <w:color w:val="000000"/>
          <w:lang w:eastAsia="zh-CN"/>
        </w:rPr>
        <w:t>78%</w:t>
      </w:r>
      <w:r>
        <w:rPr>
          <w:color w:val="000000"/>
          <w:lang w:eastAsia="zh-CN"/>
        </w:rPr>
        <w:t>、氧气大约占</w:t>
      </w:r>
      <w:r>
        <w:rPr>
          <w:color w:val="000000"/>
          <w:lang w:eastAsia="zh-CN"/>
        </w:rPr>
        <w:t>21%</w:t>
      </w:r>
      <w:r>
        <w:rPr>
          <w:color w:val="000000"/>
          <w:lang w:eastAsia="zh-CN"/>
        </w:rPr>
        <w:t>、稀有气体等其他成分</w:t>
      </w:r>
      <w:r>
        <w:rPr>
          <w:color w:val="000000"/>
          <w:lang w:eastAsia="zh-CN"/>
        </w:rPr>
        <w:t>1%</w:t>
      </w:r>
      <w:r>
        <w:rPr>
          <w:color w:val="000000"/>
          <w:lang w:eastAsia="zh-CN"/>
        </w:rPr>
        <w:t>，不是按质量计算，故说法错误；</w:t>
      </w:r>
      <w:r>
        <w:rPr>
          <w:lang w:eastAsia="zh-CN"/>
        </w:rPr>
        <w:br/>
      </w:r>
      <w:r>
        <w:rPr>
          <w:color w:val="000000"/>
          <w:lang w:eastAsia="zh-CN"/>
        </w:rPr>
        <w:t>D</w:t>
      </w:r>
      <w:r>
        <w:rPr>
          <w:color w:val="000000"/>
          <w:lang w:eastAsia="zh-CN"/>
        </w:rPr>
        <w:t>、氧气化学性质比较活泼，在常温下能与许多物质发生化学反应，故说法正确．</w:t>
      </w:r>
      <w:r>
        <w:rPr>
          <w:lang w:eastAsia="zh-CN"/>
        </w:rPr>
        <w:br/>
      </w:r>
      <w:r>
        <w:rPr>
          <w:color w:val="000000"/>
          <w:lang w:eastAsia="zh-CN"/>
        </w:rPr>
        <w:t>故选</w:t>
      </w:r>
      <w:r>
        <w:rPr>
          <w:color w:val="000000"/>
          <w:lang w:eastAsia="zh-CN"/>
        </w:rPr>
        <w:t>C</w:t>
      </w:r>
      <w:r>
        <w:rPr>
          <w:color w:val="000000"/>
          <w:lang w:eastAsia="zh-CN"/>
        </w:rPr>
        <w:t>．</w:t>
      </w:r>
      <w:r>
        <w:rPr>
          <w:lang w:eastAsia="zh-CN"/>
        </w:rPr>
        <w:br/>
      </w:r>
      <w:r>
        <w:rPr>
          <w:color w:val="000000"/>
          <w:lang w:eastAsia="zh-CN"/>
        </w:rPr>
        <w:t>【分析】</w:t>
      </w:r>
      <w:r>
        <w:rPr>
          <w:color w:val="000000"/>
          <w:lang w:eastAsia="zh-CN"/>
        </w:rPr>
        <w:t>A</w:t>
      </w:r>
      <w:r>
        <w:rPr>
          <w:color w:val="000000"/>
          <w:lang w:eastAsia="zh-CN"/>
        </w:rPr>
        <w:t>、根据稀有气体的化学性质稳定以及用途分析；</w:t>
      </w:r>
      <w:r>
        <w:rPr>
          <w:lang w:eastAsia="zh-CN"/>
        </w:rPr>
        <w:br/>
      </w:r>
      <w:r>
        <w:rPr>
          <w:color w:val="000000"/>
          <w:lang w:eastAsia="zh-CN"/>
        </w:rPr>
        <w:t>B</w:t>
      </w:r>
      <w:r>
        <w:rPr>
          <w:color w:val="000000"/>
          <w:lang w:eastAsia="zh-CN"/>
        </w:rPr>
        <w:t>、根据氮气的化学性质比较活泼以及用途分析；</w:t>
      </w:r>
      <w:r>
        <w:rPr>
          <w:lang w:eastAsia="zh-CN"/>
        </w:rPr>
        <w:br/>
      </w:r>
      <w:r>
        <w:rPr>
          <w:color w:val="000000"/>
          <w:lang w:eastAsia="zh-CN"/>
        </w:rPr>
        <w:t>C</w:t>
      </w:r>
      <w:r>
        <w:rPr>
          <w:color w:val="000000"/>
          <w:lang w:eastAsia="zh-CN"/>
        </w:rPr>
        <w:t>、根据空气中各成分的体积分数分别是：氮气大约占</w:t>
      </w:r>
      <w:r>
        <w:rPr>
          <w:color w:val="000000"/>
          <w:lang w:eastAsia="zh-CN"/>
        </w:rPr>
        <w:t>78%</w:t>
      </w:r>
      <w:r>
        <w:rPr>
          <w:color w:val="000000"/>
          <w:lang w:eastAsia="zh-CN"/>
        </w:rPr>
        <w:t>、氧气大约占</w:t>
      </w:r>
      <w:r>
        <w:rPr>
          <w:color w:val="000000"/>
          <w:lang w:eastAsia="zh-CN"/>
        </w:rPr>
        <w:t>21%</w:t>
      </w:r>
      <w:r>
        <w:rPr>
          <w:color w:val="000000"/>
          <w:lang w:eastAsia="zh-CN"/>
        </w:rPr>
        <w:t>、稀有气体等其他成分</w:t>
      </w:r>
      <w:r>
        <w:rPr>
          <w:color w:val="000000"/>
          <w:lang w:eastAsia="zh-CN"/>
        </w:rPr>
        <w:t>1%</w:t>
      </w:r>
      <w:r>
        <w:rPr>
          <w:color w:val="000000"/>
          <w:lang w:eastAsia="zh-CN"/>
        </w:rPr>
        <w:t>分析；</w:t>
      </w:r>
      <w:r>
        <w:rPr>
          <w:lang w:eastAsia="zh-CN"/>
        </w:rPr>
        <w:br/>
      </w:r>
      <w:r>
        <w:rPr>
          <w:color w:val="000000"/>
          <w:lang w:eastAsia="zh-CN"/>
        </w:rPr>
        <w:t>D</w:t>
      </w:r>
      <w:r>
        <w:rPr>
          <w:color w:val="000000"/>
          <w:lang w:eastAsia="zh-CN"/>
        </w:rPr>
        <w:t>、根据氧气的化学性质比较活泼分析．</w:t>
      </w:r>
    </w:p>
    <w:p w:rsidR="00DA23E7">
      <w:pPr>
        <w:spacing w:after="0"/>
        <w:rPr>
          <w:lang w:eastAsia="zh-CN"/>
        </w:rPr>
      </w:pPr>
      <w:r>
        <w:rPr>
          <w:color w:val="000000"/>
          <w:lang w:eastAsia="zh-CN"/>
        </w:rPr>
        <w:t>8.</w:t>
      </w:r>
      <w:r>
        <w:rPr>
          <w:color w:val="0000FF"/>
          <w:lang w:eastAsia="zh-CN"/>
        </w:rPr>
        <w:t>【答案】</w:t>
      </w:r>
      <w:r>
        <w:rPr>
          <w:color w:val="000000"/>
          <w:lang w:eastAsia="zh-CN"/>
        </w:rPr>
        <w:t xml:space="preserve"> D   </w:t>
      </w:r>
    </w:p>
    <w:p w:rsidR="00DA23E7">
      <w:pPr>
        <w:spacing w:after="0"/>
        <w:rPr>
          <w:lang w:eastAsia="zh-CN"/>
        </w:rPr>
      </w:pPr>
      <w:r>
        <w:rPr>
          <w:color w:val="0000FF"/>
          <w:lang w:eastAsia="zh-CN"/>
        </w:rPr>
        <w:t>【考点】</w:t>
      </w:r>
      <w:r>
        <w:rPr>
          <w:color w:val="000000"/>
          <w:lang w:eastAsia="zh-CN"/>
        </w:rPr>
        <w:t>空气的污染与防治</w:t>
      </w:r>
      <w:r>
        <w:rPr>
          <w:color w:val="000000"/>
          <w:lang w:eastAsia="zh-CN"/>
        </w:rPr>
        <w:t xml:space="preserve">    </w:t>
      </w:r>
    </w:p>
    <w:p w:rsidR="00DA23E7">
      <w:pPr>
        <w:spacing w:after="0"/>
        <w:rPr>
          <w:lang w:eastAsia="zh-CN"/>
        </w:rPr>
      </w:pPr>
      <w:r>
        <w:rPr>
          <w:color w:val="0000FF"/>
          <w:lang w:eastAsia="zh-CN"/>
        </w:rPr>
        <w:t>【解</w:t>
      </w:r>
      <w:r>
        <w:rPr>
          <w:color w:val="0000FF"/>
          <w:lang w:eastAsia="zh-CN"/>
        </w:rPr>
        <w:t>析】</w:t>
      </w:r>
      <w:r>
        <w:rPr>
          <w:color w:val="000000"/>
          <w:lang w:eastAsia="zh-CN"/>
        </w:rPr>
        <w:t>【解答】空气的污染物是主要有害气体和可吸入颗粒物，有害气体主要有：一氧化碳、二氧化氮、二氧化硫、臭氧等。二氧化碳不计入空气污染指数。</w:t>
      </w:r>
      <w:r>
        <w:rPr>
          <w:color w:val="000000"/>
          <w:lang w:eastAsia="zh-CN"/>
        </w:rPr>
        <w:t xml:space="preserve"> </w:t>
      </w:r>
    </w:p>
    <w:p w:rsidR="00DA23E7">
      <w:pPr>
        <w:spacing w:after="0"/>
        <w:rPr>
          <w:lang w:eastAsia="zh-CN"/>
        </w:rPr>
      </w:pPr>
      <w:r>
        <w:rPr>
          <w:color w:val="000000"/>
          <w:lang w:eastAsia="zh-CN"/>
        </w:rPr>
        <w:t>故答案为：</w:t>
      </w:r>
      <w:r>
        <w:rPr>
          <w:color w:val="000000"/>
          <w:lang w:eastAsia="zh-CN"/>
        </w:rPr>
        <w:t>D</w:t>
      </w:r>
      <w:r>
        <w:rPr>
          <w:color w:val="000000"/>
          <w:lang w:eastAsia="zh-CN"/>
        </w:rPr>
        <w:t>。</w:t>
      </w:r>
    </w:p>
    <w:p w:rsidR="00DA23E7">
      <w:pPr>
        <w:spacing w:after="0"/>
        <w:rPr>
          <w:lang w:eastAsia="zh-CN"/>
        </w:rPr>
      </w:pPr>
      <w:r>
        <w:rPr>
          <w:color w:val="000000"/>
          <w:lang w:eastAsia="zh-CN"/>
        </w:rPr>
        <w:t>【分析】大气污染物主要包括：粉尘（可吸入颗粒物</w:t>
      </w:r>
      <w:r>
        <w:rPr>
          <w:color w:val="000000"/>
          <w:lang w:eastAsia="zh-CN"/>
        </w:rPr>
        <w:t xml:space="preserve"> </w:t>
      </w:r>
      <w:r>
        <w:rPr>
          <w:color w:val="000000"/>
          <w:lang w:eastAsia="zh-CN"/>
        </w:rPr>
        <w:t>、</w:t>
      </w:r>
      <w:r>
        <w:rPr>
          <w:color w:val="000000"/>
          <w:lang w:eastAsia="zh-CN"/>
        </w:rPr>
        <w:t xml:space="preserve"> </w:t>
      </w:r>
      <w:r>
        <w:rPr>
          <w:color w:val="000000"/>
          <w:lang w:eastAsia="zh-CN"/>
        </w:rPr>
        <w:t>燃烧不完全产生的浓烟</w:t>
      </w:r>
      <w:r>
        <w:rPr>
          <w:color w:val="000000"/>
          <w:lang w:eastAsia="zh-CN"/>
        </w:rPr>
        <w:t xml:space="preserve"> </w:t>
      </w:r>
      <w:r>
        <w:rPr>
          <w:color w:val="000000"/>
          <w:lang w:eastAsia="zh-CN"/>
        </w:rPr>
        <w:t>、</w:t>
      </w:r>
      <w:r>
        <w:rPr>
          <w:color w:val="000000"/>
          <w:lang w:eastAsia="zh-CN"/>
        </w:rPr>
        <w:t xml:space="preserve"> </w:t>
      </w:r>
      <w:r>
        <w:rPr>
          <w:color w:val="000000"/>
          <w:lang w:eastAsia="zh-CN"/>
        </w:rPr>
        <w:t>气凝胶颗粒</w:t>
      </w:r>
      <w:r>
        <w:rPr>
          <w:color w:val="000000"/>
          <w:lang w:eastAsia="zh-CN"/>
        </w:rPr>
        <w:t xml:space="preserve"> </w:t>
      </w:r>
      <w:r>
        <w:rPr>
          <w:color w:val="000000"/>
          <w:lang w:eastAsia="zh-CN"/>
        </w:rPr>
        <w:t>、工厂排放的粉尘</w:t>
      </w:r>
      <w:r>
        <w:rPr>
          <w:color w:val="000000"/>
          <w:lang w:eastAsia="zh-CN"/>
        </w:rPr>
        <w:t xml:space="preserve"> </w:t>
      </w:r>
      <w:r>
        <w:rPr>
          <w:color w:val="000000"/>
          <w:lang w:eastAsia="zh-CN"/>
        </w:rPr>
        <w:t>）或可吸入颗粒物、二氧化硫、氮氧化合物、一氧化碳、臭氧等。</w:t>
      </w:r>
    </w:p>
    <w:p w:rsidR="00DA23E7">
      <w:pPr>
        <w:spacing w:after="0"/>
        <w:rPr>
          <w:lang w:eastAsia="zh-CN"/>
        </w:rPr>
      </w:pPr>
      <w:r>
        <w:rPr>
          <w:color w:val="000000"/>
          <w:lang w:eastAsia="zh-CN"/>
        </w:rPr>
        <w:t>9.</w:t>
      </w:r>
      <w:r>
        <w:rPr>
          <w:color w:val="0000FF"/>
          <w:lang w:eastAsia="zh-CN"/>
        </w:rPr>
        <w:t>【答案】</w:t>
      </w:r>
      <w:r>
        <w:rPr>
          <w:color w:val="000000"/>
          <w:lang w:eastAsia="zh-CN"/>
        </w:rPr>
        <w:t xml:space="preserve"> D   </w:t>
      </w:r>
    </w:p>
    <w:p w:rsidR="00DA23E7">
      <w:pPr>
        <w:spacing w:after="0"/>
        <w:rPr>
          <w:lang w:eastAsia="zh-CN"/>
        </w:rPr>
      </w:pPr>
      <w:r>
        <w:rPr>
          <w:color w:val="0000FF"/>
          <w:lang w:eastAsia="zh-CN"/>
        </w:rPr>
        <w:t>【考点】</w:t>
      </w:r>
      <w:r>
        <w:rPr>
          <w:color w:val="000000"/>
          <w:lang w:eastAsia="zh-CN"/>
        </w:rPr>
        <w:t>元素周期表的特点及其应用</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、根据元素周期表中的一格中获取的信息，右上角数字表示该元素的原子序数为</w:t>
      </w:r>
      <w:r>
        <w:rPr>
          <w:color w:val="000000"/>
          <w:lang w:eastAsia="zh-CN"/>
        </w:rPr>
        <w:t>11</w:t>
      </w:r>
      <w:r>
        <w:rPr>
          <w:color w:val="000000"/>
          <w:lang w:eastAsia="zh-CN"/>
        </w:rPr>
        <w:t>，所以核外有</w:t>
      </w:r>
      <w:r>
        <w:rPr>
          <w:color w:val="000000"/>
          <w:lang w:eastAsia="zh-CN"/>
        </w:rPr>
        <w:t>11</w:t>
      </w:r>
      <w:r>
        <w:rPr>
          <w:color w:val="000000"/>
          <w:lang w:eastAsia="zh-CN"/>
        </w:rPr>
        <w:t>个电子，其中最</w:t>
      </w:r>
      <w:r>
        <w:rPr>
          <w:color w:val="000000"/>
          <w:lang w:eastAsia="zh-CN"/>
        </w:rPr>
        <w:t>外层有</w:t>
      </w:r>
      <w:r>
        <w:rPr>
          <w:color w:val="000000"/>
          <w:lang w:eastAsia="zh-CN"/>
        </w:rPr>
        <w:t>1</w:t>
      </w:r>
      <w:r>
        <w:rPr>
          <w:color w:val="000000"/>
          <w:lang w:eastAsia="zh-CN"/>
        </w:rPr>
        <w:t>个电子，故说法错误；</w:t>
      </w:r>
    </w:p>
    <w:p w:rsidR="00DA23E7">
      <w:pPr>
        <w:spacing w:after="0"/>
        <w:rPr>
          <w:lang w:eastAsia="zh-CN"/>
        </w:rPr>
      </w:pPr>
    </w:p>
    <w:p w:rsidR="00DA23E7">
      <w:pPr>
        <w:spacing w:after="0"/>
        <w:rPr>
          <w:lang w:eastAsia="zh-CN"/>
        </w:rPr>
      </w:pPr>
      <w:r>
        <w:rPr>
          <w:color w:val="000000"/>
          <w:lang w:eastAsia="zh-CN"/>
        </w:rPr>
        <w:t>B</w:t>
      </w:r>
      <w:r>
        <w:rPr>
          <w:color w:val="000000"/>
          <w:lang w:eastAsia="zh-CN"/>
        </w:rPr>
        <w:t>、根据元素周期表中的一格中获取的信息，可知元素的相对原子质量为</w:t>
      </w:r>
      <w:r>
        <w:rPr>
          <w:color w:val="000000"/>
          <w:lang w:eastAsia="zh-CN"/>
        </w:rPr>
        <w:t>22.99</w:t>
      </w:r>
      <w:r>
        <w:rPr>
          <w:color w:val="000000"/>
          <w:lang w:eastAsia="zh-CN"/>
        </w:rPr>
        <w:t>，相对原子质量单位是</w:t>
      </w:r>
      <w:r>
        <w:rPr>
          <w:color w:val="000000"/>
          <w:lang w:eastAsia="zh-CN"/>
        </w:rPr>
        <w:t>“1”</w:t>
      </w:r>
      <w:r>
        <w:rPr>
          <w:color w:val="000000"/>
          <w:lang w:eastAsia="zh-CN"/>
        </w:rPr>
        <w:t>，不是</w:t>
      </w:r>
      <w:r>
        <w:rPr>
          <w:color w:val="000000"/>
          <w:lang w:eastAsia="zh-CN"/>
        </w:rPr>
        <w:t>“</w:t>
      </w:r>
      <w:r>
        <w:rPr>
          <w:color w:val="000000"/>
          <w:lang w:eastAsia="zh-CN"/>
        </w:rPr>
        <w:t>克</w:t>
      </w:r>
      <w:r>
        <w:rPr>
          <w:color w:val="000000"/>
          <w:lang w:eastAsia="zh-CN"/>
        </w:rPr>
        <w:t>”</w:t>
      </w:r>
      <w:r>
        <w:rPr>
          <w:color w:val="000000"/>
          <w:lang w:eastAsia="zh-CN"/>
        </w:rPr>
        <w:t>，故说法错误；</w:t>
      </w:r>
    </w:p>
    <w:p w:rsidR="00DA23E7">
      <w:pPr>
        <w:spacing w:after="0"/>
        <w:rPr>
          <w:lang w:eastAsia="zh-CN"/>
        </w:rPr>
      </w:pPr>
      <w:r>
        <w:rPr>
          <w:color w:val="000000"/>
          <w:lang w:eastAsia="zh-CN"/>
        </w:rPr>
        <w:t>C</w:t>
      </w:r>
      <w:r>
        <w:rPr>
          <w:color w:val="000000"/>
          <w:lang w:eastAsia="zh-CN"/>
        </w:rPr>
        <w:t>、钠带</w:t>
      </w:r>
      <w:r>
        <w:rPr>
          <w:color w:val="000000"/>
          <w:lang w:eastAsia="zh-CN"/>
        </w:rPr>
        <w:t>“</w:t>
      </w:r>
      <w:r>
        <w:rPr>
          <w:color w:val="000000"/>
          <w:lang w:eastAsia="zh-CN"/>
        </w:rPr>
        <w:t>钅</w:t>
      </w:r>
      <w:r>
        <w:rPr>
          <w:color w:val="000000"/>
          <w:lang w:eastAsia="zh-CN"/>
        </w:rPr>
        <w:t>”</w:t>
      </w:r>
      <w:r>
        <w:rPr>
          <w:color w:val="000000"/>
          <w:lang w:eastAsia="zh-CN"/>
        </w:rPr>
        <w:t>字旁，属于金属元素，故说法错误；</w:t>
      </w:r>
    </w:p>
    <w:p w:rsidR="00DA23E7">
      <w:pPr>
        <w:spacing w:after="0"/>
        <w:rPr>
          <w:lang w:eastAsia="zh-CN"/>
        </w:rPr>
      </w:pPr>
      <w:r>
        <w:rPr>
          <w:color w:val="000000"/>
          <w:lang w:eastAsia="zh-CN"/>
        </w:rPr>
        <w:t>D</w:t>
      </w:r>
      <w:r>
        <w:rPr>
          <w:color w:val="000000"/>
          <w:lang w:eastAsia="zh-CN"/>
        </w:rPr>
        <w:t>、根据元素周期表中的一格中获取的信息，右上角数字表示该元素的原子序数为</w:t>
      </w:r>
      <w:r>
        <w:rPr>
          <w:color w:val="000000"/>
          <w:lang w:eastAsia="zh-CN"/>
        </w:rPr>
        <w:t>11</w:t>
      </w:r>
      <w:r>
        <w:rPr>
          <w:color w:val="000000"/>
          <w:lang w:eastAsia="zh-CN"/>
        </w:rPr>
        <w:t>，故说法正确．</w:t>
      </w:r>
    </w:p>
    <w:p w:rsidR="00DA23E7">
      <w:pPr>
        <w:spacing w:after="0"/>
        <w:rPr>
          <w:lang w:eastAsia="zh-CN"/>
        </w:rPr>
      </w:pPr>
      <w:r>
        <w:rPr>
          <w:color w:val="000000"/>
          <w:lang w:eastAsia="zh-CN"/>
        </w:rPr>
        <w:t>故答案为：</w:t>
      </w:r>
      <w:r>
        <w:rPr>
          <w:color w:val="000000"/>
          <w:lang w:eastAsia="zh-CN"/>
        </w:rPr>
        <w:t>D</w:t>
      </w:r>
      <w:r>
        <w:rPr>
          <w:color w:val="000000"/>
          <w:lang w:eastAsia="zh-CN"/>
        </w:rPr>
        <w:t>．</w:t>
      </w:r>
    </w:p>
    <w:p w:rsidR="00DA23E7">
      <w:pPr>
        <w:spacing w:after="0"/>
        <w:rPr>
          <w:lang w:eastAsia="zh-CN"/>
        </w:rPr>
      </w:pPr>
      <w:r>
        <w:rPr>
          <w:color w:val="000000"/>
          <w:lang w:eastAsia="zh-CN"/>
        </w:rPr>
        <w:t>【分析】本题难度不大，掌握元素周期表中元素的信息是正确解答本题的关键．</w:t>
      </w:r>
    </w:p>
    <w:p w:rsidR="00DA23E7">
      <w:pPr>
        <w:spacing w:after="0"/>
        <w:rPr>
          <w:lang w:eastAsia="zh-CN"/>
        </w:rPr>
      </w:pPr>
      <w:r>
        <w:rPr>
          <w:color w:val="000000"/>
          <w:lang w:eastAsia="zh-CN"/>
        </w:rPr>
        <w:t>10.</w:t>
      </w:r>
      <w:r>
        <w:rPr>
          <w:color w:val="0000FF"/>
          <w:lang w:eastAsia="zh-CN"/>
        </w:rPr>
        <w:t>【答案】</w:t>
      </w:r>
      <w:r>
        <w:rPr>
          <w:color w:val="000000"/>
          <w:lang w:eastAsia="zh-CN"/>
        </w:rPr>
        <w:t xml:space="preserve"> C   </w:t>
      </w:r>
    </w:p>
    <w:p w:rsidR="00DA23E7">
      <w:pPr>
        <w:spacing w:after="0"/>
        <w:rPr>
          <w:lang w:eastAsia="zh-CN"/>
        </w:rPr>
      </w:pPr>
      <w:r>
        <w:rPr>
          <w:color w:val="0000FF"/>
          <w:lang w:eastAsia="zh-CN"/>
        </w:rPr>
        <w:t>【考点】</w:t>
      </w:r>
      <w:r>
        <w:rPr>
          <w:color w:val="000000"/>
          <w:lang w:eastAsia="zh-CN"/>
        </w:rPr>
        <w:t>溶液的组成及特点，乳化现象与乳化作用，浓溶液、稀溶液跟饱和溶液、不饱和溶液的关系，溶质的质</w:t>
      </w:r>
      <w:r>
        <w:rPr>
          <w:color w:val="000000"/>
          <w:lang w:eastAsia="zh-CN"/>
        </w:rPr>
        <w:t>量分数及相关计算</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均一稳定的混合物属于溶液，均一的、稳定的液体，不一定是混合物，例如蒸馏水，是纯净物，不是溶液，故说法错误，不符合题意；</w:t>
      </w:r>
      <w:r>
        <w:rPr>
          <w:lang w:eastAsia="zh-CN"/>
        </w:rPr>
        <w:br/>
      </w:r>
      <w:r>
        <w:rPr>
          <w:lang w:eastAsia="zh-CN"/>
        </w:rPr>
        <w:br/>
      </w:r>
      <w:r>
        <w:rPr>
          <w:color w:val="000000"/>
          <w:lang w:eastAsia="zh-CN"/>
        </w:rPr>
        <w:t xml:space="preserve"> B. </w:t>
      </w:r>
      <w:r>
        <w:rPr>
          <w:color w:val="000000"/>
          <w:lang w:eastAsia="zh-CN"/>
        </w:rPr>
        <w:t>洗涤剂能够洗涤油污是因为洗涤剂的乳化作用，故说法错误，不符合题意；</w:t>
      </w:r>
      <w:r>
        <w:rPr>
          <w:lang w:eastAsia="zh-CN"/>
        </w:rPr>
        <w:br/>
      </w:r>
      <w:r>
        <w:rPr>
          <w:color w:val="000000"/>
          <w:lang w:eastAsia="zh-CN"/>
        </w:rPr>
        <w:t xml:space="preserve">   </w:t>
      </w:r>
    </w:p>
    <w:p w:rsidR="00DA23E7">
      <w:pPr>
        <w:spacing w:after="0"/>
        <w:rPr>
          <w:lang w:eastAsia="zh-CN"/>
        </w:rPr>
      </w:pPr>
      <w:r>
        <w:rPr>
          <w:color w:val="000000"/>
          <w:lang w:eastAsia="zh-CN"/>
        </w:rPr>
        <w:t xml:space="preserve">C. </w:t>
      </w:r>
      <w:r>
        <w:rPr>
          <w:color w:val="000000"/>
          <w:lang w:eastAsia="zh-CN"/>
        </w:rPr>
        <w:t>溶液的浓稀与是否饱和没有关系，饱和溶液不一定是浓溶液，不饱和溶液不一定是稀溶液，故说法正确，符合题意；</w:t>
      </w:r>
    </w:p>
    <w:p w:rsidR="00DA23E7">
      <w:pPr>
        <w:spacing w:after="0"/>
        <w:rPr>
          <w:lang w:eastAsia="zh-CN"/>
        </w:rPr>
      </w:pPr>
      <w:r>
        <w:rPr>
          <w:color w:val="000000"/>
          <w:lang w:eastAsia="zh-CN"/>
        </w:rPr>
        <w:t>D.</w:t>
      </w:r>
      <w:r>
        <w:rPr>
          <w:color w:val="000000"/>
          <w:lang w:eastAsia="zh-CN"/>
        </w:rPr>
        <w:t>有的物质溶于水，能与水反应，例如氧化钠与水反应生成氢氧化钠，所以</w:t>
      </w:r>
      <w:r>
        <w:rPr>
          <w:color w:val="000000"/>
          <w:lang w:eastAsia="zh-CN"/>
        </w:rPr>
        <w:t>5g</w:t>
      </w:r>
      <w:r>
        <w:rPr>
          <w:color w:val="000000"/>
          <w:lang w:eastAsia="zh-CN"/>
        </w:rPr>
        <w:t>氧化钠完全溶于水配成</w:t>
      </w:r>
      <w:r>
        <w:rPr>
          <w:color w:val="000000"/>
          <w:lang w:eastAsia="zh-CN"/>
        </w:rPr>
        <w:t>100g</w:t>
      </w:r>
      <w:r>
        <w:rPr>
          <w:color w:val="000000"/>
          <w:lang w:eastAsia="zh-CN"/>
        </w:rPr>
        <w:t>溶液，所得溶液的溶质质量分数一定大于</w:t>
      </w:r>
      <w:r>
        <w:rPr>
          <w:color w:val="000000"/>
          <w:lang w:eastAsia="zh-CN"/>
        </w:rPr>
        <w:t>5%</w:t>
      </w:r>
      <w:r>
        <w:rPr>
          <w:color w:val="000000"/>
          <w:lang w:eastAsia="zh-CN"/>
        </w:rPr>
        <w:t>，故说法</w:t>
      </w:r>
      <w:r>
        <w:rPr>
          <w:color w:val="000000"/>
          <w:lang w:eastAsia="zh-CN"/>
        </w:rPr>
        <w:t>错误，不符合题意；</w:t>
      </w:r>
      <w:r>
        <w:rPr>
          <w:lang w:eastAsia="zh-CN"/>
        </w:rPr>
        <w:br/>
      </w:r>
      <w:r>
        <w:rPr>
          <w:color w:val="000000"/>
          <w:lang w:eastAsia="zh-CN"/>
        </w:rPr>
        <w:t xml:space="preserve">  </w:t>
      </w:r>
    </w:p>
    <w:p w:rsidR="00DA23E7">
      <w:pPr>
        <w:spacing w:after="0"/>
        <w:rPr>
          <w:lang w:eastAsia="zh-CN"/>
        </w:rPr>
      </w:pPr>
      <w:r>
        <w:rPr>
          <w:color w:val="000000"/>
          <w:lang w:eastAsia="zh-CN"/>
        </w:rPr>
        <w:t>故答案为：</w:t>
      </w:r>
      <w:r>
        <w:rPr>
          <w:color w:val="000000"/>
          <w:lang w:eastAsia="zh-CN"/>
        </w:rPr>
        <w:t>C</w:t>
      </w:r>
      <w:r>
        <w:rPr>
          <w:color w:val="000000"/>
          <w:lang w:eastAsia="zh-CN"/>
        </w:rPr>
        <w:t>。</w:t>
      </w:r>
    </w:p>
    <w:p w:rsidR="00DA23E7">
      <w:pPr>
        <w:spacing w:after="0"/>
        <w:rPr>
          <w:lang w:eastAsia="zh-CN"/>
        </w:rPr>
      </w:pPr>
      <w:r>
        <w:rPr>
          <w:color w:val="000000"/>
          <w:lang w:eastAsia="zh-CN"/>
        </w:rPr>
        <w:t>【分析】</w:t>
      </w:r>
      <w:r>
        <w:rPr>
          <w:color w:val="000000"/>
          <w:lang w:eastAsia="zh-CN"/>
        </w:rPr>
        <w:t>A</w:t>
      </w:r>
      <w:r>
        <w:rPr>
          <w:color w:val="000000"/>
          <w:lang w:eastAsia="zh-CN"/>
        </w:rPr>
        <w:t>、溶液是混合物，具有均一性，稳定性。</w:t>
      </w:r>
      <w:r>
        <w:rPr>
          <w:lang w:eastAsia="zh-CN"/>
        </w:rPr>
        <w:br/>
      </w:r>
      <w:r>
        <w:rPr>
          <w:color w:val="000000"/>
          <w:lang w:eastAsia="zh-CN"/>
        </w:rPr>
        <w:t xml:space="preserve"> B</w:t>
      </w:r>
      <w:r>
        <w:rPr>
          <w:color w:val="000000"/>
          <w:lang w:eastAsia="zh-CN"/>
        </w:rPr>
        <w:t>、洗涤剂有个特殊性质，它能把一个个小油滴包围起来，让它们均匀地分散在水中，这种作用叫</w:t>
      </w:r>
      <w:r>
        <w:rPr>
          <w:color w:val="000000"/>
          <w:lang w:eastAsia="zh-CN"/>
        </w:rPr>
        <w:t>“</w:t>
      </w:r>
      <w:r>
        <w:rPr>
          <w:color w:val="000000"/>
          <w:lang w:eastAsia="zh-CN"/>
        </w:rPr>
        <w:t>乳化作用</w:t>
      </w:r>
      <w:r>
        <w:rPr>
          <w:color w:val="000000"/>
          <w:lang w:eastAsia="zh-CN"/>
        </w:rPr>
        <w:t>”</w:t>
      </w:r>
      <w:r>
        <w:rPr>
          <w:color w:val="000000"/>
          <w:lang w:eastAsia="zh-CN"/>
        </w:rPr>
        <w:t>。</w:t>
      </w:r>
      <w:r>
        <w:rPr>
          <w:lang w:eastAsia="zh-CN"/>
        </w:rPr>
        <w:br/>
      </w:r>
      <w:r>
        <w:rPr>
          <w:color w:val="000000"/>
          <w:lang w:eastAsia="zh-CN"/>
        </w:rPr>
        <w:t xml:space="preserve"> C</w:t>
      </w:r>
      <w:r>
        <w:rPr>
          <w:color w:val="000000"/>
          <w:lang w:eastAsia="zh-CN"/>
        </w:rPr>
        <w:t>、在一定温度下，同一溶质的饱和溶液不一定是浓溶液，不饱和溶液不一定是稀溶液。</w:t>
      </w:r>
      <w:r>
        <w:rPr>
          <w:lang w:eastAsia="zh-CN"/>
        </w:rPr>
        <w:br/>
      </w:r>
      <w:r>
        <w:rPr>
          <w:color w:val="000000"/>
          <w:lang w:eastAsia="zh-CN"/>
        </w:rPr>
        <w:t xml:space="preserve"> D</w:t>
      </w:r>
      <w:r>
        <w:rPr>
          <w:color w:val="000000"/>
          <w:lang w:eastAsia="zh-CN"/>
        </w:rPr>
        <w:t>、根据溶液中溶质的质量分数进行分析。</w:t>
      </w:r>
    </w:p>
    <w:p w:rsidR="00DA23E7">
      <w:pPr>
        <w:spacing w:after="0"/>
        <w:rPr>
          <w:lang w:eastAsia="zh-CN"/>
        </w:rPr>
      </w:pPr>
      <w:r>
        <w:rPr>
          <w:color w:val="000000"/>
          <w:lang w:eastAsia="zh-CN"/>
        </w:rPr>
        <w:t>11.</w:t>
      </w:r>
      <w:r>
        <w:rPr>
          <w:color w:val="0000FF"/>
          <w:lang w:eastAsia="zh-CN"/>
        </w:rPr>
        <w:t>【答案】</w:t>
      </w:r>
      <w:r>
        <w:rPr>
          <w:color w:val="000000"/>
          <w:lang w:eastAsia="zh-CN"/>
        </w:rPr>
        <w:t xml:space="preserve"> A   </w:t>
      </w:r>
    </w:p>
    <w:p w:rsidR="00DA23E7">
      <w:pPr>
        <w:spacing w:after="0"/>
        <w:rPr>
          <w:lang w:eastAsia="zh-CN"/>
        </w:rPr>
      </w:pPr>
      <w:r>
        <w:rPr>
          <w:color w:val="0000FF"/>
          <w:lang w:eastAsia="zh-CN"/>
        </w:rPr>
        <w:t>【考点】</w:t>
      </w:r>
      <w:r>
        <w:rPr>
          <w:color w:val="000000"/>
          <w:lang w:eastAsia="zh-CN"/>
        </w:rPr>
        <w:t>化学符号及其周围数字的意义</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A. CO</w:t>
      </w:r>
      <w:r>
        <w:rPr>
          <w:color w:val="000000"/>
          <w:vertAlign w:val="subscript"/>
          <w:lang w:eastAsia="zh-CN"/>
        </w:rPr>
        <w:t>2</w:t>
      </w:r>
      <w:r>
        <w:rPr>
          <w:color w:val="000000"/>
          <w:lang w:eastAsia="zh-CN"/>
        </w:rPr>
        <w:t>中</w:t>
      </w:r>
      <w:r>
        <w:rPr>
          <w:color w:val="000000"/>
          <w:lang w:eastAsia="zh-CN"/>
        </w:rPr>
        <w:t>“2”</w:t>
      </w:r>
      <w:r>
        <w:rPr>
          <w:color w:val="000000"/>
          <w:lang w:eastAsia="zh-CN"/>
        </w:rPr>
        <w:t>是在二氧化碳的化学式中氧元素的右下角。所以表示一个二氧化碳分子含有两个氧原子</w:t>
      </w:r>
      <w:r>
        <w:rPr>
          <w:color w:val="000000"/>
          <w:lang w:eastAsia="zh-CN"/>
        </w:rPr>
        <w:t xml:space="preserve"> </w:t>
      </w:r>
      <w:r>
        <w:rPr>
          <w:color w:val="000000"/>
          <w:lang w:eastAsia="zh-CN"/>
        </w:rPr>
        <w:t>，故正确，符合题意；</w:t>
      </w:r>
      <w:r>
        <w:rPr>
          <w:color w:val="000000"/>
          <w:lang w:eastAsia="zh-CN"/>
        </w:rPr>
        <w:t xml:space="preserve"> </w:t>
      </w:r>
    </w:p>
    <w:p w:rsidR="00DA23E7">
      <w:pPr>
        <w:spacing w:after="0"/>
        <w:rPr>
          <w:lang w:eastAsia="zh-CN"/>
        </w:rPr>
      </w:pPr>
      <w:r>
        <w:rPr>
          <w:color w:val="000000"/>
          <w:lang w:eastAsia="zh-CN"/>
        </w:rPr>
        <w:t>B. 2Na</w:t>
      </w:r>
      <w:r>
        <w:rPr>
          <w:color w:val="000000"/>
          <w:lang w:eastAsia="zh-CN"/>
        </w:rPr>
        <w:t>中的</w:t>
      </w:r>
      <w:r>
        <w:rPr>
          <w:color w:val="000000"/>
          <w:lang w:eastAsia="zh-CN"/>
        </w:rPr>
        <w:t>“2”</w:t>
      </w:r>
      <w:r>
        <w:rPr>
          <w:color w:val="000000"/>
          <w:lang w:eastAsia="zh-CN"/>
        </w:rPr>
        <w:t>是在钠元素符号的前面。所以表示两个钠原子，故错误，不符合题意；</w:t>
      </w:r>
    </w:p>
    <w:p w:rsidR="00DA23E7">
      <w:pPr>
        <w:spacing w:after="0"/>
        <w:rPr>
          <w:lang w:eastAsia="zh-CN"/>
        </w:rPr>
      </w:pPr>
      <w:r>
        <w:rPr>
          <w:color w:val="000000"/>
          <w:lang w:eastAsia="zh-CN"/>
        </w:rPr>
        <w:t xml:space="preserve">C. </w:t>
      </w:r>
      <m:oMath>
        <m:limUpp>
          <m:limUppPr>
            <m:ctrlPr>
              <w:rPr>
                <w:rFonts w:ascii="Cambria Math" w:hAnsi="Cambria Math"/>
              </w:rPr>
            </m:ctrlPr>
          </m:limUppPr>
          <m:e>
            <m:r>
              <m:rPr>
                <m:sty m:val="p"/>
              </m:rPr>
              <w:rPr>
                <w:rFonts w:ascii="Cambria Math" w:hint="eastAsia"/>
                <w:lang w:eastAsia="zh-CN"/>
              </w:rPr>
              <m:t>Mg</m:t>
            </m:r>
          </m:e>
          <m:lim>
            <m:r>
              <w:rPr>
                <w:rFonts w:ascii="Cambria Math" w:hint="eastAsia"/>
                <w:lang w:eastAsia="zh-CN"/>
              </w:rPr>
              <m:t>+2</m:t>
            </m:r>
          </m:lim>
        </m:limUpp>
      </m:oMath>
      <w:r>
        <w:rPr>
          <w:color w:val="000000"/>
          <w:lang w:eastAsia="zh-CN"/>
        </w:rPr>
        <w:t>中</w:t>
      </w:r>
      <w:r>
        <w:rPr>
          <w:color w:val="000000"/>
          <w:lang w:eastAsia="zh-CN"/>
        </w:rPr>
        <w:t>“+2”</w:t>
      </w:r>
      <w:r>
        <w:rPr>
          <w:color w:val="000000"/>
          <w:lang w:eastAsia="zh-CN"/>
        </w:rPr>
        <w:t>表示镁元素的化合价显</w:t>
      </w:r>
      <w:r>
        <w:rPr>
          <w:color w:val="000000"/>
          <w:lang w:eastAsia="zh-CN"/>
        </w:rPr>
        <w:t>+2</w:t>
      </w:r>
      <w:r>
        <w:rPr>
          <w:color w:val="000000"/>
          <w:lang w:eastAsia="zh-CN"/>
        </w:rPr>
        <w:t>价，故错误，不符合题意；</w:t>
      </w:r>
    </w:p>
    <w:p w:rsidR="00DA23E7">
      <w:pPr>
        <w:spacing w:after="0"/>
        <w:rPr>
          <w:lang w:eastAsia="zh-CN"/>
        </w:rPr>
      </w:pPr>
      <w:r>
        <w:rPr>
          <w:color w:val="000000"/>
          <w:lang w:eastAsia="zh-CN"/>
        </w:rPr>
        <w:t>D. S</w:t>
      </w:r>
      <w:r>
        <w:rPr>
          <w:color w:val="000000"/>
          <w:vertAlign w:val="superscript"/>
          <w:lang w:eastAsia="zh-CN"/>
        </w:rPr>
        <w:t>2-</w:t>
      </w:r>
      <w:r>
        <w:rPr>
          <w:color w:val="000000"/>
          <w:lang w:eastAsia="zh-CN"/>
        </w:rPr>
        <w:t>中</w:t>
      </w:r>
      <w:r>
        <w:rPr>
          <w:color w:val="000000"/>
          <w:lang w:eastAsia="zh-CN"/>
        </w:rPr>
        <w:t>“2-”</w:t>
      </w:r>
      <w:r>
        <w:rPr>
          <w:color w:val="000000"/>
          <w:lang w:eastAsia="zh-CN"/>
        </w:rPr>
        <w:t>表示一个硫离子带有</w:t>
      </w:r>
      <w:r>
        <w:rPr>
          <w:color w:val="000000"/>
          <w:lang w:eastAsia="zh-CN"/>
        </w:rPr>
        <w:t>2</w:t>
      </w:r>
      <w:r>
        <w:rPr>
          <w:color w:val="000000"/>
          <w:lang w:eastAsia="zh-CN"/>
        </w:rPr>
        <w:t>个单位的负电荷，故错误，不符合题意；</w:t>
      </w:r>
    </w:p>
    <w:p w:rsidR="00DA23E7">
      <w:pPr>
        <w:spacing w:after="0"/>
        <w:rPr>
          <w:lang w:eastAsia="zh-CN"/>
        </w:rPr>
      </w:pPr>
      <w:r>
        <w:rPr>
          <w:color w:val="000000"/>
          <w:lang w:eastAsia="zh-CN"/>
        </w:rPr>
        <w:t>故答案为：</w:t>
      </w:r>
      <w:r>
        <w:rPr>
          <w:color w:val="000000"/>
          <w:lang w:eastAsia="zh-CN"/>
        </w:rPr>
        <w:t>A</w:t>
      </w:r>
      <w:r>
        <w:rPr>
          <w:color w:val="000000"/>
          <w:lang w:eastAsia="zh-CN"/>
        </w:rPr>
        <w:t>。</w:t>
      </w:r>
    </w:p>
    <w:p w:rsidR="00DA23E7">
      <w:pPr>
        <w:spacing w:after="0"/>
        <w:rPr>
          <w:lang w:eastAsia="zh-CN"/>
        </w:rPr>
      </w:pPr>
      <w:r>
        <w:rPr>
          <w:color w:val="000000"/>
          <w:lang w:eastAsia="zh-CN"/>
        </w:rPr>
        <w:t>【分析】</w:t>
      </w:r>
      <w:r>
        <w:rPr>
          <w:color w:val="000000"/>
          <w:lang w:eastAsia="zh-CN"/>
        </w:rPr>
        <w:t>A</w:t>
      </w:r>
      <w:r>
        <w:rPr>
          <w:color w:val="000000"/>
          <w:lang w:eastAsia="zh-CN"/>
        </w:rPr>
        <w:t>、化学式中元素符号右下角的数字表示一个分子中含有该原子的个数。</w:t>
      </w:r>
      <w:r>
        <w:rPr>
          <w:lang w:eastAsia="zh-CN"/>
        </w:rPr>
        <w:br/>
      </w:r>
      <w:r>
        <w:rPr>
          <w:color w:val="000000"/>
          <w:lang w:eastAsia="zh-CN"/>
        </w:rPr>
        <w:t xml:space="preserve"> B</w:t>
      </w:r>
      <w:r>
        <w:rPr>
          <w:color w:val="000000"/>
          <w:lang w:eastAsia="zh-CN"/>
        </w:rPr>
        <w:t>、元素符号前的数字表示原子的个数。</w:t>
      </w:r>
      <w:r>
        <w:rPr>
          <w:lang w:eastAsia="zh-CN"/>
        </w:rPr>
        <w:br/>
      </w:r>
      <w:r>
        <w:rPr>
          <w:color w:val="000000"/>
          <w:lang w:eastAsia="zh-CN"/>
        </w:rPr>
        <w:t xml:space="preserve"> C</w:t>
      </w:r>
      <w:r>
        <w:rPr>
          <w:color w:val="000000"/>
          <w:lang w:eastAsia="zh-CN"/>
        </w:rPr>
        <w:t>、元素符号正上方的数字表示该元素的化合价。</w:t>
      </w:r>
      <w:r>
        <w:rPr>
          <w:lang w:eastAsia="zh-CN"/>
        </w:rPr>
        <w:br/>
      </w:r>
      <w:r>
        <w:rPr>
          <w:color w:val="000000"/>
          <w:lang w:eastAsia="zh-CN"/>
        </w:rPr>
        <w:t xml:space="preserve"> D</w:t>
      </w:r>
      <w:r>
        <w:rPr>
          <w:color w:val="000000"/>
          <w:lang w:eastAsia="zh-CN"/>
        </w:rPr>
        <w:t>、离子符号右上角的数字表示一个离子所带的电荷数。</w:t>
      </w:r>
    </w:p>
    <w:p w:rsidR="00DA23E7">
      <w:pPr>
        <w:spacing w:after="0"/>
        <w:rPr>
          <w:lang w:eastAsia="zh-CN"/>
        </w:rPr>
      </w:pPr>
      <w:r>
        <w:rPr>
          <w:color w:val="000000"/>
          <w:lang w:eastAsia="zh-CN"/>
        </w:rPr>
        <w:t>12.</w:t>
      </w:r>
      <w:r>
        <w:rPr>
          <w:color w:val="0000FF"/>
          <w:lang w:eastAsia="zh-CN"/>
        </w:rPr>
        <w:t>【答案】</w:t>
      </w:r>
      <w:r>
        <w:rPr>
          <w:color w:val="000000"/>
          <w:lang w:eastAsia="zh-CN"/>
        </w:rPr>
        <w:t xml:space="preserve"> D   </w:t>
      </w:r>
    </w:p>
    <w:p w:rsidR="00DA23E7">
      <w:pPr>
        <w:spacing w:after="0"/>
        <w:rPr>
          <w:lang w:eastAsia="zh-CN"/>
        </w:rPr>
      </w:pPr>
      <w:r>
        <w:rPr>
          <w:color w:val="0000FF"/>
          <w:lang w:eastAsia="zh-CN"/>
        </w:rPr>
        <w:t>【考点】</w:t>
      </w:r>
      <w:r>
        <w:rPr>
          <w:color w:val="000000"/>
          <w:lang w:eastAsia="zh-CN"/>
        </w:rPr>
        <w:t>化学式的书写及意义，化学式的相关计算</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单宁酸由碳、氢、氧三种元素组成，故说法正确，不符合题意；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一个单宁酸分子由</w:t>
      </w:r>
      <w:r>
        <w:rPr>
          <w:color w:val="000000"/>
          <w:lang w:eastAsia="zh-CN"/>
        </w:rPr>
        <w:t>76</w:t>
      </w:r>
      <w:r>
        <w:rPr>
          <w:color w:val="000000"/>
          <w:lang w:eastAsia="zh-CN"/>
        </w:rPr>
        <w:t>个碳原子、</w:t>
      </w:r>
      <w:r>
        <w:rPr>
          <w:color w:val="000000"/>
          <w:lang w:eastAsia="zh-CN"/>
        </w:rPr>
        <w:t>52</w:t>
      </w:r>
      <w:r>
        <w:rPr>
          <w:color w:val="000000"/>
          <w:lang w:eastAsia="zh-CN"/>
        </w:rPr>
        <w:t>个氢原子和</w:t>
      </w:r>
      <w:r>
        <w:rPr>
          <w:color w:val="000000"/>
          <w:lang w:eastAsia="zh-CN"/>
        </w:rPr>
        <w:t>46</w:t>
      </w:r>
      <w:r>
        <w:rPr>
          <w:color w:val="000000"/>
          <w:lang w:eastAsia="zh-CN"/>
        </w:rPr>
        <w:t>个氧原子构成，故说法正确，不符合题意；</w:t>
      </w:r>
    </w:p>
    <w:p w:rsidR="00DA23E7">
      <w:pPr>
        <w:spacing w:after="0"/>
        <w:rPr>
          <w:lang w:eastAsia="zh-CN"/>
        </w:rPr>
      </w:pPr>
      <w:r>
        <w:rPr>
          <w:color w:val="000000"/>
          <w:lang w:eastAsia="zh-CN"/>
        </w:rPr>
        <w:t xml:space="preserve">C. </w:t>
      </w:r>
      <w:r>
        <w:rPr>
          <w:color w:val="000000"/>
          <w:lang w:eastAsia="zh-CN"/>
        </w:rPr>
        <w:t>单宁酸分子中碳、氡、氧原子个数比为</w:t>
      </w:r>
      <w:r>
        <w:rPr>
          <w:color w:val="000000"/>
          <w:lang w:eastAsia="zh-CN"/>
        </w:rPr>
        <w:t>=76</w:t>
      </w:r>
      <w:r>
        <w:rPr>
          <w:color w:val="000000"/>
          <w:lang w:eastAsia="zh-CN"/>
        </w:rPr>
        <w:t>：</w:t>
      </w:r>
      <w:r>
        <w:rPr>
          <w:color w:val="000000"/>
          <w:lang w:eastAsia="zh-CN"/>
        </w:rPr>
        <w:t>52</w:t>
      </w:r>
      <w:r>
        <w:rPr>
          <w:color w:val="000000"/>
          <w:lang w:eastAsia="zh-CN"/>
        </w:rPr>
        <w:t>：</w:t>
      </w:r>
      <w:r>
        <w:rPr>
          <w:color w:val="000000"/>
          <w:lang w:eastAsia="zh-CN"/>
        </w:rPr>
        <w:t>46=38</w:t>
      </w:r>
      <w:r>
        <w:rPr>
          <w:color w:val="000000"/>
          <w:lang w:eastAsia="zh-CN"/>
        </w:rPr>
        <w:t>：</w:t>
      </w:r>
      <w:r>
        <w:rPr>
          <w:color w:val="000000"/>
          <w:lang w:eastAsia="zh-CN"/>
        </w:rPr>
        <w:t>26</w:t>
      </w:r>
      <w:r>
        <w:rPr>
          <w:color w:val="000000"/>
          <w:lang w:eastAsia="zh-CN"/>
        </w:rPr>
        <w:t>：</w:t>
      </w:r>
      <w:r>
        <w:rPr>
          <w:color w:val="000000"/>
          <w:lang w:eastAsia="zh-CN"/>
        </w:rPr>
        <w:t>23</w:t>
      </w:r>
      <w:r>
        <w:rPr>
          <w:color w:val="000000"/>
          <w:lang w:eastAsia="zh-CN"/>
        </w:rPr>
        <w:t>，故说法正确，不符合题意；</w:t>
      </w:r>
    </w:p>
    <w:p w:rsidR="00DA23E7">
      <w:pPr>
        <w:spacing w:after="0"/>
        <w:rPr>
          <w:lang w:eastAsia="zh-CN"/>
        </w:rPr>
      </w:pPr>
      <w:r>
        <w:rPr>
          <w:color w:val="000000"/>
          <w:lang w:eastAsia="zh-CN"/>
        </w:rPr>
        <w:t xml:space="preserve">D. </w:t>
      </w:r>
      <w:r>
        <w:rPr>
          <w:color w:val="000000"/>
          <w:lang w:eastAsia="zh-CN"/>
        </w:rPr>
        <w:t>一个单宁酸分子中含</w:t>
      </w:r>
      <w:r>
        <w:rPr>
          <w:color w:val="000000"/>
          <w:lang w:eastAsia="zh-CN"/>
        </w:rPr>
        <w:t>52</w:t>
      </w:r>
      <w:r>
        <w:rPr>
          <w:color w:val="000000"/>
          <w:lang w:eastAsia="zh-CN"/>
        </w:rPr>
        <w:t>个氢原子，故说法错误，</w:t>
      </w:r>
      <w:r>
        <w:rPr>
          <w:color w:val="000000"/>
          <w:lang w:eastAsia="zh-CN"/>
        </w:rPr>
        <w:t>符合题意；</w:t>
      </w:r>
    </w:p>
    <w:p w:rsidR="00DA23E7">
      <w:pPr>
        <w:spacing w:after="0"/>
        <w:rPr>
          <w:lang w:eastAsia="zh-CN"/>
        </w:rPr>
      </w:pPr>
      <w:r>
        <w:rPr>
          <w:color w:val="000000"/>
          <w:lang w:eastAsia="zh-CN"/>
        </w:rPr>
        <w:t>故答案为：</w:t>
      </w:r>
      <w:r>
        <w:rPr>
          <w:color w:val="000000"/>
          <w:lang w:eastAsia="zh-CN"/>
        </w:rPr>
        <w:t>D</w:t>
      </w:r>
      <w:r>
        <w:rPr>
          <w:color w:val="000000"/>
          <w:lang w:eastAsia="zh-CN"/>
        </w:rPr>
        <w:t>。</w:t>
      </w:r>
    </w:p>
    <w:p w:rsidR="00DA23E7">
      <w:pPr>
        <w:spacing w:after="0"/>
        <w:rPr>
          <w:lang w:eastAsia="zh-CN"/>
        </w:rPr>
      </w:pPr>
      <w:r>
        <w:rPr>
          <w:color w:val="000000"/>
          <w:lang w:eastAsia="zh-CN"/>
        </w:rPr>
        <w:t>【分析】</w:t>
      </w:r>
      <w:r>
        <w:rPr>
          <w:color w:val="000000"/>
          <w:lang w:eastAsia="zh-CN"/>
        </w:rPr>
        <w:t>A</w:t>
      </w:r>
      <w:r>
        <w:rPr>
          <w:color w:val="000000"/>
          <w:lang w:eastAsia="zh-CN"/>
        </w:rPr>
        <w:t>、化学式中有几种元素符号，物质就含有几种元素。</w:t>
      </w:r>
      <w:r>
        <w:rPr>
          <w:lang w:eastAsia="zh-CN"/>
        </w:rPr>
        <w:br/>
      </w:r>
      <w:r>
        <w:rPr>
          <w:color w:val="000000"/>
          <w:lang w:eastAsia="zh-CN"/>
        </w:rPr>
        <w:t xml:space="preserve"> B</w:t>
      </w:r>
      <w:r>
        <w:rPr>
          <w:color w:val="000000"/>
          <w:lang w:eastAsia="zh-CN"/>
        </w:rPr>
        <w:t>、分子是由原子构成的。</w:t>
      </w:r>
      <w:r>
        <w:rPr>
          <w:lang w:eastAsia="zh-CN"/>
        </w:rPr>
        <w:br/>
      </w:r>
      <w:r>
        <w:rPr>
          <w:color w:val="000000"/>
          <w:lang w:eastAsia="zh-CN"/>
        </w:rPr>
        <w:t xml:space="preserve"> C</w:t>
      </w:r>
      <w:r>
        <w:rPr>
          <w:color w:val="000000"/>
          <w:lang w:eastAsia="zh-CN"/>
        </w:rPr>
        <w:t>、在化学式中，原子个数比等于元素角码之比。</w:t>
      </w:r>
      <w:r>
        <w:rPr>
          <w:lang w:eastAsia="zh-CN"/>
        </w:rPr>
        <w:br/>
      </w:r>
      <w:r>
        <w:rPr>
          <w:color w:val="000000"/>
          <w:lang w:eastAsia="zh-CN"/>
        </w:rPr>
        <w:t xml:space="preserve"> D</w:t>
      </w:r>
      <w:r>
        <w:rPr>
          <w:color w:val="000000"/>
          <w:lang w:eastAsia="zh-CN"/>
        </w:rPr>
        <w:t>、每个分子含有原子。</w:t>
      </w:r>
    </w:p>
    <w:p w:rsidR="00DA23E7">
      <w:pPr>
        <w:spacing w:after="0"/>
        <w:rPr>
          <w:lang w:eastAsia="zh-CN"/>
        </w:rPr>
      </w:pPr>
      <w:r>
        <w:rPr>
          <w:color w:val="000000"/>
          <w:lang w:eastAsia="zh-CN"/>
        </w:rPr>
        <w:t>13.</w:t>
      </w:r>
      <w:r>
        <w:rPr>
          <w:color w:val="0000FF"/>
          <w:lang w:eastAsia="zh-CN"/>
        </w:rPr>
        <w:t>【答案】</w:t>
      </w:r>
      <w:r>
        <w:rPr>
          <w:color w:val="000000"/>
          <w:lang w:eastAsia="zh-CN"/>
        </w:rPr>
        <w:t xml:space="preserve"> A   </w:t>
      </w:r>
    </w:p>
    <w:p w:rsidR="00DA23E7">
      <w:pPr>
        <w:spacing w:after="0"/>
        <w:rPr>
          <w:lang w:eastAsia="zh-CN"/>
        </w:rPr>
      </w:pPr>
      <w:r>
        <w:rPr>
          <w:color w:val="0000FF"/>
          <w:lang w:eastAsia="zh-CN"/>
        </w:rPr>
        <w:t>【考点】</w:t>
      </w:r>
      <w:r>
        <w:rPr>
          <w:color w:val="000000"/>
          <w:lang w:eastAsia="zh-CN"/>
        </w:rPr>
        <w:t>微粒观点及模型图的应用，单质和化合物</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示意图中表示是由两种原子构成的一种分子，属于化合物，故符合题意；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示意图中表示是由一种原子构成的一种分子，属于单质，故不符合题意；</w:t>
      </w:r>
    </w:p>
    <w:p w:rsidR="00DA23E7">
      <w:pPr>
        <w:spacing w:after="0"/>
        <w:rPr>
          <w:lang w:eastAsia="zh-CN"/>
        </w:rPr>
      </w:pPr>
      <w:r>
        <w:rPr>
          <w:color w:val="000000"/>
          <w:lang w:eastAsia="zh-CN"/>
        </w:rPr>
        <w:t xml:space="preserve">C. </w:t>
      </w:r>
      <w:r>
        <w:rPr>
          <w:color w:val="000000"/>
          <w:lang w:eastAsia="zh-CN"/>
        </w:rPr>
        <w:t>示意图中表示是由两种原子构成的两种分子，属于混合物，故不符合题意；</w:t>
      </w:r>
    </w:p>
    <w:p w:rsidR="00DA23E7">
      <w:pPr>
        <w:spacing w:after="0"/>
        <w:rPr>
          <w:lang w:eastAsia="zh-CN"/>
        </w:rPr>
      </w:pPr>
      <w:r>
        <w:rPr>
          <w:color w:val="000000"/>
          <w:lang w:eastAsia="zh-CN"/>
        </w:rPr>
        <w:t xml:space="preserve">D. </w:t>
      </w:r>
      <w:r>
        <w:rPr>
          <w:color w:val="000000"/>
          <w:lang w:eastAsia="zh-CN"/>
        </w:rPr>
        <w:t>示意图中表示是由原子构成，属于单质，故不符合题意；</w:t>
      </w:r>
    </w:p>
    <w:p w:rsidR="00DA23E7">
      <w:pPr>
        <w:spacing w:after="0"/>
        <w:rPr>
          <w:lang w:eastAsia="zh-CN"/>
        </w:rPr>
      </w:pPr>
      <w:r>
        <w:rPr>
          <w:color w:val="000000"/>
          <w:lang w:eastAsia="zh-CN"/>
        </w:rPr>
        <w:t>故答案为：</w:t>
      </w:r>
      <w:r>
        <w:rPr>
          <w:color w:val="000000"/>
          <w:lang w:eastAsia="zh-CN"/>
        </w:rPr>
        <w:t>A</w:t>
      </w:r>
      <w:r>
        <w:rPr>
          <w:color w:val="000000"/>
          <w:lang w:eastAsia="zh-CN"/>
        </w:rPr>
        <w:t>。</w:t>
      </w:r>
    </w:p>
    <w:p w:rsidR="00DA23E7">
      <w:pPr>
        <w:spacing w:after="0"/>
        <w:rPr>
          <w:lang w:eastAsia="zh-CN"/>
        </w:rPr>
      </w:pPr>
      <w:r>
        <w:rPr>
          <w:color w:val="000000"/>
          <w:lang w:eastAsia="zh-CN"/>
        </w:rPr>
        <w:t>【分析】化合物：有多种元素组成的一种纯净物。</w:t>
      </w:r>
    </w:p>
    <w:p w:rsidR="00DA23E7">
      <w:pPr>
        <w:spacing w:after="0"/>
        <w:rPr>
          <w:lang w:eastAsia="zh-CN"/>
        </w:rPr>
      </w:pPr>
      <w:r>
        <w:rPr>
          <w:color w:val="000000"/>
          <w:lang w:eastAsia="zh-CN"/>
        </w:rPr>
        <w:t>14.</w:t>
      </w:r>
      <w:r>
        <w:rPr>
          <w:color w:val="0000FF"/>
          <w:lang w:eastAsia="zh-CN"/>
        </w:rPr>
        <w:t>【答案】</w:t>
      </w:r>
      <w:r>
        <w:rPr>
          <w:color w:val="000000"/>
          <w:lang w:eastAsia="zh-CN"/>
        </w:rPr>
        <w:t xml:space="preserve"> B   </w:t>
      </w:r>
    </w:p>
    <w:p w:rsidR="00DA23E7">
      <w:pPr>
        <w:spacing w:after="0"/>
        <w:rPr>
          <w:lang w:eastAsia="zh-CN"/>
        </w:rPr>
      </w:pPr>
      <w:r>
        <w:rPr>
          <w:color w:val="0000FF"/>
          <w:lang w:eastAsia="zh-CN"/>
        </w:rPr>
        <w:t>【考点】</w:t>
      </w:r>
      <w:r>
        <w:rPr>
          <w:color w:val="000000"/>
          <w:lang w:eastAsia="zh-CN"/>
        </w:rPr>
        <w:t>溶解时的吸热或放热现象</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 xml:space="preserve">A. </w:t>
      </w:r>
      <w:r>
        <w:rPr>
          <w:color w:val="000000"/>
          <w:lang w:eastAsia="zh-CN"/>
        </w:rPr>
        <w:t>氯化钠溶于水不会放出热量，不会使容器内温度升高，所以液面不会变化，故不符合题意；</w:t>
      </w:r>
      <w:r>
        <w:rPr>
          <w:color w:val="000000"/>
          <w:lang w:eastAsia="zh-CN"/>
        </w:rPr>
        <w:t xml:space="preserve"> </w:t>
      </w:r>
    </w:p>
    <w:p w:rsidR="00DA23E7">
      <w:pPr>
        <w:spacing w:after="0"/>
        <w:rPr>
          <w:lang w:eastAsia="zh-CN"/>
        </w:rPr>
      </w:pPr>
      <w:r>
        <w:rPr>
          <w:color w:val="000000"/>
          <w:lang w:eastAsia="zh-CN"/>
        </w:rPr>
        <w:t xml:space="preserve">B. </w:t>
      </w:r>
      <w:r>
        <w:rPr>
          <w:color w:val="000000"/>
          <w:lang w:eastAsia="zh-CN"/>
        </w:rPr>
        <w:t>氢氧化钠溶于水放出热量，使容器内温度升高，压强增大，右边液面上升，左边液面下降，故符合题意；</w:t>
      </w:r>
    </w:p>
    <w:p w:rsidR="00DA23E7">
      <w:pPr>
        <w:spacing w:after="0"/>
        <w:rPr>
          <w:lang w:eastAsia="zh-CN"/>
        </w:rPr>
      </w:pPr>
      <w:r>
        <w:rPr>
          <w:color w:val="000000"/>
          <w:lang w:eastAsia="zh-CN"/>
        </w:rPr>
        <w:t xml:space="preserve">C. </w:t>
      </w:r>
      <w:r>
        <w:rPr>
          <w:color w:val="000000"/>
          <w:lang w:eastAsia="zh-CN"/>
        </w:rPr>
        <w:t>硝酸钾溶于水不会放出热量，不会使容器内温度升高，所以液面不会变化，故不符合题意；</w:t>
      </w:r>
    </w:p>
    <w:p w:rsidR="00DA23E7">
      <w:pPr>
        <w:spacing w:after="0"/>
        <w:rPr>
          <w:lang w:eastAsia="zh-CN"/>
        </w:rPr>
      </w:pPr>
      <w:r>
        <w:rPr>
          <w:color w:val="000000"/>
          <w:lang w:eastAsia="zh-CN"/>
        </w:rPr>
        <w:t xml:space="preserve">D. </w:t>
      </w:r>
      <w:r>
        <w:rPr>
          <w:color w:val="000000"/>
          <w:lang w:eastAsia="zh-CN"/>
        </w:rPr>
        <w:t>硝酸铵溶于水会吸收热量，会使容器</w:t>
      </w:r>
      <w:r>
        <w:rPr>
          <w:color w:val="000000"/>
          <w:lang w:eastAsia="zh-CN"/>
        </w:rPr>
        <w:t>内温度降低，所以左边液面上升，右边液面下降，故不符合题意；</w:t>
      </w:r>
    </w:p>
    <w:p w:rsidR="00DA23E7">
      <w:pPr>
        <w:spacing w:after="0"/>
        <w:rPr>
          <w:lang w:eastAsia="zh-CN"/>
        </w:rPr>
      </w:pPr>
      <w:r>
        <w:rPr>
          <w:color w:val="000000"/>
          <w:lang w:eastAsia="zh-CN"/>
        </w:rPr>
        <w:t>故答案为：</w:t>
      </w:r>
      <w:r>
        <w:rPr>
          <w:color w:val="000000"/>
          <w:lang w:eastAsia="zh-CN"/>
        </w:rPr>
        <w:t>B</w:t>
      </w:r>
      <w:r>
        <w:rPr>
          <w:color w:val="000000"/>
          <w:lang w:eastAsia="zh-CN"/>
        </w:rPr>
        <w:t>。</w:t>
      </w:r>
    </w:p>
    <w:p w:rsidR="00DA23E7">
      <w:pPr>
        <w:spacing w:after="0"/>
        <w:rPr>
          <w:lang w:eastAsia="zh-CN"/>
        </w:rPr>
      </w:pPr>
      <w:r>
        <w:rPr>
          <w:color w:val="000000"/>
          <w:lang w:eastAsia="zh-CN"/>
        </w:rPr>
        <w:t>【分析】向试管里的水中加入某种物质后，</w:t>
      </w:r>
      <w:r>
        <w:rPr>
          <w:color w:val="000000"/>
          <w:lang w:eastAsia="zh-CN"/>
        </w:rPr>
        <w:t>U</w:t>
      </w:r>
      <w:r>
        <w:rPr>
          <w:color w:val="000000"/>
          <w:lang w:eastAsia="zh-CN"/>
        </w:rPr>
        <w:t>形管右边支管的红墨水液面上升，左边支管的红墨水液面下降，是因为物质与水反应或溶于水会放出热量，使广口瓶内压强增大。</w:t>
      </w:r>
    </w:p>
    <w:p w:rsidR="00DA23E7">
      <w:pPr>
        <w:spacing w:after="0"/>
        <w:rPr>
          <w:lang w:eastAsia="zh-CN"/>
        </w:rPr>
      </w:pPr>
      <w:r>
        <w:rPr>
          <w:color w:val="000000"/>
          <w:lang w:eastAsia="zh-CN"/>
        </w:rPr>
        <w:t>15.</w:t>
      </w:r>
      <w:r>
        <w:rPr>
          <w:color w:val="0000FF"/>
          <w:lang w:eastAsia="zh-CN"/>
        </w:rPr>
        <w:t>【答案】</w:t>
      </w:r>
      <w:r>
        <w:rPr>
          <w:color w:val="000000"/>
          <w:lang w:eastAsia="zh-CN"/>
        </w:rPr>
        <w:t xml:space="preserve"> C   </w:t>
      </w:r>
    </w:p>
    <w:p w:rsidR="00DA23E7">
      <w:pPr>
        <w:spacing w:after="0"/>
        <w:rPr>
          <w:lang w:eastAsia="zh-CN"/>
        </w:rPr>
      </w:pPr>
      <w:r>
        <w:rPr>
          <w:color w:val="0000FF"/>
          <w:lang w:eastAsia="zh-CN"/>
        </w:rPr>
        <w:t>【考点】</w:t>
      </w:r>
      <w:r>
        <w:rPr>
          <w:color w:val="000000"/>
          <w:lang w:eastAsia="zh-CN"/>
        </w:rPr>
        <w:t>常见化学反应中的质量关系</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【解答】过氧化氢溶液会分解生成氧气，因为</w:t>
      </w:r>
      <w:r>
        <w:rPr>
          <w:color w:val="000000"/>
          <w:lang w:eastAsia="zh-CN"/>
        </w:rPr>
        <w:t>a</w:t>
      </w:r>
      <w:r>
        <w:rPr>
          <w:color w:val="000000"/>
          <w:lang w:eastAsia="zh-CN"/>
        </w:rPr>
        <w:t>中加入少量二氧化锰，二氧化锰可以作为过氧化氢的催化剂，</w:t>
      </w:r>
      <w:r>
        <w:rPr>
          <w:color w:val="000000"/>
          <w:lang w:eastAsia="zh-CN"/>
        </w:rPr>
        <w:t>b</w:t>
      </w:r>
      <w:r>
        <w:rPr>
          <w:color w:val="000000"/>
          <w:lang w:eastAsia="zh-CN"/>
        </w:rPr>
        <w:t>中不加二氧化锰，所以</w:t>
      </w:r>
      <w:r>
        <w:rPr>
          <w:color w:val="000000"/>
          <w:lang w:eastAsia="zh-CN"/>
        </w:rPr>
        <w:t>a</w:t>
      </w:r>
      <w:r>
        <w:rPr>
          <w:color w:val="000000"/>
          <w:lang w:eastAsia="zh-CN"/>
        </w:rPr>
        <w:t>的反应速度要快于</w:t>
      </w:r>
      <w:r>
        <w:rPr>
          <w:color w:val="000000"/>
          <w:lang w:eastAsia="zh-CN"/>
        </w:rPr>
        <w:t>b</w:t>
      </w:r>
      <w:r>
        <w:rPr>
          <w:color w:val="000000"/>
          <w:lang w:eastAsia="zh-CN"/>
        </w:rPr>
        <w:t>，但是两份过氧化氢溶液质量、溶质质量分数都相等，所以最终会生成质量</w:t>
      </w:r>
      <w:r>
        <w:rPr>
          <w:color w:val="000000"/>
          <w:lang w:eastAsia="zh-CN"/>
        </w:rPr>
        <w:t>相等的氧气，故</w:t>
      </w:r>
      <w:r>
        <w:rPr>
          <w:color w:val="000000"/>
          <w:lang w:eastAsia="zh-CN"/>
        </w:rPr>
        <w:t>C</w:t>
      </w:r>
      <w:r>
        <w:rPr>
          <w:color w:val="000000"/>
          <w:lang w:eastAsia="zh-CN"/>
        </w:rPr>
        <w:t>符合题意。</w:t>
      </w:r>
      <w:r>
        <w:rPr>
          <w:color w:val="000000"/>
          <w:lang w:eastAsia="zh-CN"/>
        </w:rPr>
        <w:t xml:space="preserve"> </w:t>
      </w:r>
    </w:p>
    <w:p w:rsidR="00DA23E7">
      <w:pPr>
        <w:spacing w:after="0"/>
        <w:rPr>
          <w:lang w:eastAsia="zh-CN"/>
        </w:rPr>
      </w:pPr>
      <w:r>
        <w:rPr>
          <w:color w:val="000000"/>
          <w:lang w:eastAsia="zh-CN"/>
        </w:rPr>
        <w:t>故答案为：</w:t>
      </w:r>
      <w:r>
        <w:rPr>
          <w:color w:val="000000"/>
          <w:lang w:eastAsia="zh-CN"/>
        </w:rPr>
        <w:t>C</w:t>
      </w:r>
      <w:r>
        <w:rPr>
          <w:color w:val="000000"/>
          <w:lang w:eastAsia="zh-CN"/>
        </w:rPr>
        <w:t>。</w:t>
      </w:r>
    </w:p>
    <w:p w:rsidR="00DA23E7">
      <w:pPr>
        <w:spacing w:after="0"/>
        <w:rPr>
          <w:lang w:eastAsia="zh-CN"/>
        </w:rPr>
      </w:pPr>
      <w:r>
        <w:rPr>
          <w:color w:val="000000"/>
          <w:lang w:eastAsia="zh-CN"/>
        </w:rPr>
        <w:t>【分析】催化剂能改变反应速度，但是不能改变生成物的质量。</w:t>
      </w:r>
    </w:p>
    <w:p w:rsidR="00DA23E7">
      <w:pPr>
        <w:spacing w:after="0"/>
        <w:rPr>
          <w:lang w:eastAsia="zh-CN"/>
        </w:rPr>
      </w:pPr>
      <w:r>
        <w:rPr>
          <w:color w:val="000000"/>
          <w:lang w:eastAsia="zh-CN"/>
        </w:rPr>
        <w:t>16.</w:t>
      </w:r>
      <w:r>
        <w:rPr>
          <w:color w:val="0000FF"/>
          <w:lang w:eastAsia="zh-CN"/>
        </w:rPr>
        <w:t>【答案】</w:t>
      </w:r>
      <w:r>
        <w:rPr>
          <w:color w:val="000000"/>
          <w:lang w:eastAsia="zh-CN"/>
        </w:rPr>
        <w:t xml:space="preserve"> A   </w:t>
      </w:r>
    </w:p>
    <w:p w:rsidR="00DA23E7">
      <w:pPr>
        <w:spacing w:after="0"/>
        <w:rPr>
          <w:lang w:eastAsia="zh-CN"/>
        </w:rPr>
      </w:pPr>
      <w:r>
        <w:rPr>
          <w:color w:val="0000FF"/>
          <w:lang w:eastAsia="zh-CN"/>
        </w:rPr>
        <w:t>【考点】</w:t>
      </w:r>
      <w:r>
        <w:rPr>
          <w:color w:val="000000"/>
          <w:lang w:eastAsia="zh-CN"/>
        </w:rPr>
        <w:t>物理变化、化学变化的特点及其判别，氧化反应及其应用，化合反应及其应用，纯净物和混合物</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【解答】由图示可知，该关系为交叉关系；</w:t>
      </w:r>
      <w:r>
        <w:rPr>
          <w:color w:val="000000"/>
          <w:lang w:eastAsia="zh-CN"/>
        </w:rPr>
        <w:t>A.</w:t>
      </w:r>
      <w:r>
        <w:rPr>
          <w:color w:val="000000"/>
          <w:lang w:eastAsia="zh-CN"/>
        </w:rPr>
        <w:t>有些化合反应是氧化反应，如碳与氧气化合，有些化合反应不是氧化反应，如二氧化碳与水化合，二者为交叉关系，</w:t>
      </w:r>
      <w:r>
        <w:rPr>
          <w:color w:val="000000"/>
          <w:lang w:eastAsia="zh-CN"/>
        </w:rPr>
        <w:t>A</w:t>
      </w:r>
      <w:r>
        <w:rPr>
          <w:color w:val="000000"/>
          <w:lang w:eastAsia="zh-CN"/>
        </w:rPr>
        <w:t>符合题意；</w:t>
      </w:r>
      <w:r>
        <w:rPr>
          <w:lang w:eastAsia="zh-CN"/>
        </w:rPr>
        <w:br/>
      </w:r>
      <w:r>
        <w:rPr>
          <w:color w:val="000000"/>
          <w:lang w:eastAsia="zh-CN"/>
        </w:rPr>
        <w:t>B.</w:t>
      </w:r>
      <w:r>
        <w:rPr>
          <w:color w:val="000000"/>
          <w:lang w:eastAsia="zh-CN"/>
        </w:rPr>
        <w:t>纯净物与混合物为并列关系，</w:t>
      </w:r>
      <w:r>
        <w:rPr>
          <w:color w:val="000000"/>
          <w:lang w:eastAsia="zh-CN"/>
        </w:rPr>
        <w:t>B</w:t>
      </w:r>
      <w:r>
        <w:rPr>
          <w:color w:val="000000"/>
          <w:lang w:eastAsia="zh-CN"/>
        </w:rPr>
        <w:t>不符合题意；</w:t>
      </w:r>
      <w:r>
        <w:rPr>
          <w:lang w:eastAsia="zh-CN"/>
        </w:rPr>
        <w:br/>
      </w:r>
      <w:r>
        <w:rPr>
          <w:color w:val="000000"/>
          <w:lang w:eastAsia="zh-CN"/>
        </w:rPr>
        <w:t>C.</w:t>
      </w:r>
      <w:r>
        <w:rPr>
          <w:color w:val="000000"/>
          <w:lang w:eastAsia="zh-CN"/>
        </w:rPr>
        <w:t>物理变化与化学变化为并列关系，</w:t>
      </w:r>
      <w:r>
        <w:rPr>
          <w:color w:val="000000"/>
          <w:lang w:eastAsia="zh-CN"/>
        </w:rPr>
        <w:t>C</w:t>
      </w:r>
      <w:r>
        <w:rPr>
          <w:color w:val="000000"/>
          <w:lang w:eastAsia="zh-CN"/>
        </w:rPr>
        <w:t>不符合题意；</w:t>
      </w:r>
      <w:r>
        <w:rPr>
          <w:lang w:eastAsia="zh-CN"/>
        </w:rPr>
        <w:br/>
      </w:r>
      <w:r>
        <w:rPr>
          <w:color w:val="000000"/>
          <w:lang w:eastAsia="zh-CN"/>
        </w:rPr>
        <w:t>D.</w:t>
      </w:r>
      <w:r>
        <w:rPr>
          <w:color w:val="000000"/>
          <w:lang w:eastAsia="zh-CN"/>
        </w:rPr>
        <w:t>化学反应包含化合反应，</w:t>
      </w:r>
      <w:r>
        <w:rPr>
          <w:color w:val="000000"/>
          <w:lang w:eastAsia="zh-CN"/>
        </w:rPr>
        <w:t>D</w:t>
      </w:r>
      <w:r>
        <w:rPr>
          <w:color w:val="000000"/>
          <w:lang w:eastAsia="zh-CN"/>
        </w:rPr>
        <w:t>不符合题意；</w:t>
      </w:r>
      <w:r>
        <w:rPr>
          <w:lang w:eastAsia="zh-CN"/>
        </w:rPr>
        <w:br/>
      </w:r>
      <w:r>
        <w:rPr>
          <w:color w:val="000000"/>
          <w:lang w:eastAsia="zh-CN"/>
        </w:rPr>
        <w:t>故答案为：</w:t>
      </w:r>
      <w:r>
        <w:rPr>
          <w:color w:val="000000"/>
          <w:lang w:eastAsia="zh-CN"/>
        </w:rPr>
        <w:t>A</w:t>
      </w:r>
      <w:r>
        <w:rPr>
          <w:color w:val="000000"/>
          <w:lang w:eastAsia="zh-CN"/>
        </w:rPr>
        <w:t>。</w:t>
      </w:r>
      <w:r>
        <w:rPr>
          <w:lang w:eastAsia="zh-CN"/>
        </w:rPr>
        <w:br/>
      </w:r>
      <w:r>
        <w:rPr>
          <w:color w:val="000000"/>
          <w:lang w:eastAsia="zh-CN"/>
        </w:rPr>
        <w:t>【分析】根据化合反应、氧化反应定义分析，化合反应为多变一的反应，氧化反应为物质与氧发生的反应；根据纯净物、混合物为物质的两大类别，为并列关系分析；根据物理变化、化学变化是并列关系分析；根据化学变化包含化合反应分析。</w:t>
      </w:r>
      <w:r>
        <w:rPr>
          <w:lang w:eastAsia="zh-CN"/>
        </w:rPr>
        <w:br/>
      </w:r>
    </w:p>
    <w:p w:rsidR="00DA23E7">
      <w:pPr>
        <w:rPr>
          <w:lang w:eastAsia="zh-CN"/>
        </w:rPr>
      </w:pPr>
      <w:r>
        <w:rPr>
          <w:lang w:eastAsia="zh-CN"/>
        </w:rPr>
        <w:t>二、填空题</w:t>
      </w:r>
      <w:r>
        <w:rPr>
          <w:lang w:eastAsia="zh-CN"/>
        </w:rPr>
        <w:t xml:space="preserve">  </w:t>
      </w:r>
    </w:p>
    <w:p w:rsidR="00DA23E7">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2N</w:t>
      </w:r>
      <w:r>
        <w:rPr>
          <w:color w:val="000000"/>
          <w:vertAlign w:val="subscript"/>
          <w:lang w:eastAsia="zh-CN"/>
        </w:rPr>
        <w:t>2</w:t>
      </w:r>
      <w:r>
        <w:rPr>
          <w:lang w:eastAsia="zh-CN"/>
        </w:rPr>
        <w:br/>
      </w:r>
      <w:r>
        <w:rPr>
          <w:color w:val="000000"/>
          <w:lang w:eastAsia="zh-CN"/>
        </w:rPr>
        <w:t>（</w:t>
      </w:r>
      <w:r>
        <w:rPr>
          <w:color w:val="000000"/>
          <w:lang w:eastAsia="zh-CN"/>
        </w:rPr>
        <w:t>2</w:t>
      </w:r>
      <w:r>
        <w:rPr>
          <w:color w:val="000000"/>
          <w:lang w:eastAsia="zh-CN"/>
        </w:rPr>
        <w:t>）</w:t>
      </w:r>
      <w:r>
        <w:rPr>
          <w:color w:val="000000"/>
          <w:lang w:eastAsia="zh-CN"/>
        </w:rPr>
        <w:t>Cl</w:t>
      </w:r>
      <w:r>
        <w:rPr>
          <w:color w:val="000000"/>
          <w:vertAlign w:val="superscript"/>
          <w:lang w:eastAsia="zh-CN"/>
        </w:rPr>
        <w:t>-</w:t>
      </w:r>
      <w:r>
        <w:rPr>
          <w:lang w:eastAsia="zh-CN"/>
        </w:rPr>
        <w:br/>
      </w:r>
      <w:r>
        <w:rPr>
          <w:color w:val="000000"/>
          <w:lang w:eastAsia="zh-CN"/>
        </w:rPr>
        <w:t>（</w:t>
      </w:r>
      <w:r>
        <w:rPr>
          <w:color w:val="000000"/>
          <w:lang w:eastAsia="zh-CN"/>
        </w:rPr>
        <w:t>3</w:t>
      </w:r>
      <w:r>
        <w:rPr>
          <w:color w:val="000000"/>
          <w:lang w:eastAsia="zh-CN"/>
        </w:rPr>
        <w:t>）</w:t>
      </w:r>
      <w:r>
        <w:rPr>
          <w:color w:val="000000"/>
          <w:lang w:eastAsia="zh-CN"/>
        </w:rPr>
        <w:t>Al</w:t>
      </w:r>
      <w:r>
        <w:rPr>
          <w:lang w:eastAsia="zh-CN"/>
        </w:rPr>
        <w:br/>
      </w:r>
      <w:r>
        <w:rPr>
          <w:color w:val="000000"/>
          <w:lang w:eastAsia="zh-CN"/>
        </w:rPr>
        <w:t>（</w:t>
      </w:r>
      <w:r>
        <w:rPr>
          <w:color w:val="000000"/>
          <w:lang w:eastAsia="zh-CN"/>
        </w:rPr>
        <w:t>4</w:t>
      </w:r>
      <w:r>
        <w:rPr>
          <w:color w:val="000000"/>
          <w:lang w:eastAsia="zh-CN"/>
        </w:rPr>
        <w:t>）</w:t>
      </w:r>
      <w:r>
        <w:rPr>
          <w:color w:val="000000"/>
          <w:lang w:eastAsia="zh-CN"/>
        </w:rPr>
        <w:t>Fe</w:t>
      </w:r>
      <w:r>
        <w:rPr>
          <w:color w:val="000000"/>
          <w:vertAlign w:val="subscript"/>
          <w:lang w:eastAsia="zh-CN"/>
        </w:rPr>
        <w:t>2</w:t>
      </w:r>
      <w:r>
        <w:rPr>
          <w:color w:val="000000"/>
          <w:lang w:eastAsia="zh-CN"/>
        </w:rPr>
        <w:t>O</w:t>
      </w:r>
      <w:r>
        <w:rPr>
          <w:color w:val="000000"/>
          <w:vertAlign w:val="subscript"/>
          <w:lang w:eastAsia="zh-CN"/>
        </w:rPr>
        <w:t>3</w:t>
      </w:r>
    </w:p>
    <w:p w:rsidR="00DA23E7">
      <w:pPr>
        <w:spacing w:after="0"/>
        <w:rPr>
          <w:lang w:eastAsia="zh-CN"/>
        </w:rPr>
      </w:pPr>
      <w:r>
        <w:rPr>
          <w:color w:val="0000FF"/>
          <w:lang w:eastAsia="zh-CN"/>
        </w:rPr>
        <w:t>【考点】</w:t>
      </w:r>
      <w:r>
        <w:rPr>
          <w:color w:val="000000"/>
          <w:lang w:eastAsia="zh-CN"/>
        </w:rPr>
        <w:t>化学式的书写及意义，化合价与离子表示方法上的异同点，地壳中元素的分布与含量</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）表示多个分子，就在其化学式前加上相应的数字，所以</w:t>
      </w:r>
      <w:r>
        <w:rPr>
          <w:color w:val="000000"/>
          <w:lang w:eastAsia="zh-CN"/>
        </w:rPr>
        <w:t>2</w:t>
      </w:r>
      <w:r>
        <w:rPr>
          <w:color w:val="000000"/>
          <w:lang w:eastAsia="zh-CN"/>
        </w:rPr>
        <w:t>个氮气分子表示为</w:t>
      </w:r>
      <w:r>
        <w:rPr>
          <w:color w:val="000000"/>
          <w:lang w:eastAsia="zh-CN"/>
        </w:rPr>
        <w:t>2N</w:t>
      </w:r>
      <w:r>
        <w:rPr>
          <w:color w:val="000000"/>
          <w:vertAlign w:val="subscript"/>
          <w:lang w:eastAsia="zh-CN"/>
        </w:rPr>
        <w:t xml:space="preserve">2 </w:t>
      </w:r>
      <w:r>
        <w:rPr>
          <w:color w:val="000000"/>
          <w:vertAlign w:val="subscript"/>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）氯化钠溶液中大量存在的阴离子是氯离子，氯离子的符号表示为</w:t>
      </w:r>
      <w:r>
        <w:rPr>
          <w:color w:val="000000"/>
          <w:lang w:eastAsia="zh-CN"/>
        </w:rPr>
        <w:t>Cl</w:t>
      </w:r>
      <w:r>
        <w:rPr>
          <w:color w:val="000000"/>
          <w:vertAlign w:val="superscript"/>
          <w:lang w:eastAsia="zh-CN"/>
        </w:rPr>
        <w:t>-</w:t>
      </w:r>
      <w:r>
        <w:rPr>
          <w:color w:val="000000"/>
          <w:lang w:eastAsia="zh-CN"/>
        </w:rPr>
        <w:t>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）地壳中含量最高的金属元素是铝元素，元素符号为</w:t>
      </w:r>
      <w:r>
        <w:rPr>
          <w:color w:val="000000"/>
          <w:lang w:eastAsia="zh-CN"/>
        </w:rPr>
        <w:t xml:space="preserve">Al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）标出氧化铁中铁元素的化合价，在其化学式铁元素的上方用正负号和数字表示，正负号在前，数字在后，所以表示为</w:t>
      </w:r>
      <m:oMath>
        <m:sSub>
          <m:sSubPr>
            <m:ctrlPr>
              <w:rPr>
                <w:rFonts w:ascii="Cambria Math" w:hAnsi="Cambria Math"/>
              </w:rPr>
            </m:ctrlPr>
          </m:sSubPr>
          <m:e>
            <m:limUpp>
              <m:limUppPr>
                <m:ctrlPr>
                  <w:rPr>
                    <w:rFonts w:ascii="Cambria Math" w:hAnsi="Cambria Math"/>
                  </w:rPr>
                </m:ctrlPr>
              </m:limUppPr>
              <m:e>
                <m:r>
                  <m:rPr>
                    <m:sty m:val="p"/>
                  </m:rPr>
                  <w:rPr>
                    <w:rFonts w:ascii="Cambria Math" w:hint="eastAsia"/>
                    <w:lang w:eastAsia="zh-CN"/>
                  </w:rPr>
                  <m:t>Fe</m:t>
                </m:r>
              </m:e>
              <m:lim>
                <m:r>
                  <w:rPr>
                    <w:rFonts w:ascii="Cambria Math" w:hint="eastAsia"/>
                    <w:lang w:eastAsia="zh-CN"/>
                  </w:rPr>
                  <m:t>+3</m:t>
                </m:r>
              </m:lim>
            </m:limUpp>
          </m:e>
          <m:sub>
            <m:r>
              <w:rPr>
                <w:rFonts w:ascii="Cambria Math" w:hint="eastAsia"/>
                <w:lang w:eastAsia="zh-CN"/>
              </w:rPr>
              <m:t>2</m:t>
            </m:r>
          </m:sub>
        </m:sSub>
        <m:sSub>
          <m:sSubPr>
            <m:ctrlPr>
              <w:rPr>
                <w:rFonts w:ascii="Cambria Math" w:hAnsi="Cambria Math"/>
              </w:rPr>
            </m:ctrlPr>
          </m:sSubPr>
          <m:e>
            <m:r>
              <m:rPr>
                <m:sty m:val="p"/>
              </m:rPr>
              <w:rPr>
                <w:rFonts w:ascii="Cambria Math" w:hint="eastAsia"/>
                <w:lang w:eastAsia="zh-CN"/>
              </w:rPr>
              <m:t>O</m:t>
            </m:r>
          </m:e>
          <m:sub>
            <m:r>
              <w:rPr>
                <w:rFonts w:ascii="Cambria Math" w:hint="eastAsia"/>
                <w:lang w:eastAsia="zh-CN"/>
              </w:rPr>
              <m:t>3</m:t>
            </m:r>
          </m:sub>
        </m:sSub>
      </m:oMath>
      <w:r>
        <w:rPr>
          <w:color w:val="000000"/>
          <w:lang w:eastAsia="zh-CN"/>
        </w:rPr>
        <w:t xml:space="preserve"> . </w:t>
      </w:r>
    </w:p>
    <w:p w:rsidR="00DA23E7">
      <w:pPr>
        <w:spacing w:after="0"/>
        <w:rPr>
          <w:lang w:eastAsia="zh-CN"/>
        </w:rPr>
      </w:pPr>
      <w:r>
        <w:rPr>
          <w:color w:val="000000"/>
          <w:lang w:eastAsia="zh-CN"/>
        </w:rPr>
        <w:t>【分析】（</w:t>
      </w:r>
      <w:r>
        <w:rPr>
          <w:color w:val="000000"/>
          <w:lang w:eastAsia="zh-CN"/>
        </w:rPr>
        <w:t>1</w:t>
      </w:r>
      <w:r>
        <w:rPr>
          <w:color w:val="000000"/>
          <w:lang w:eastAsia="zh-CN"/>
        </w:rPr>
        <w:t>）化学式前面的数字，可表示分子的个数。</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）离子的表示方法：在表示该离子的元素符号右上角，标出该离子所带的正负电荷数，数字在前，正负符</w:t>
      </w:r>
      <w:r>
        <w:rPr>
          <w:color w:val="000000"/>
          <w:lang w:eastAsia="zh-CN"/>
        </w:rPr>
        <w:t>号在后，带</w:t>
      </w:r>
      <w:r>
        <w:rPr>
          <w:color w:val="000000"/>
          <w:lang w:eastAsia="zh-CN"/>
        </w:rPr>
        <w:t>1</w:t>
      </w:r>
      <w:r>
        <w:rPr>
          <w:color w:val="000000"/>
          <w:lang w:eastAsia="zh-CN"/>
        </w:rPr>
        <w:t>个电荷时，</w:t>
      </w:r>
      <w:r>
        <w:rPr>
          <w:color w:val="000000"/>
          <w:lang w:eastAsia="zh-CN"/>
        </w:rPr>
        <w:t>1</w:t>
      </w:r>
      <w:r>
        <w:rPr>
          <w:color w:val="000000"/>
          <w:lang w:eastAsia="zh-CN"/>
        </w:rPr>
        <w:t>要省略。</w:t>
      </w:r>
      <w:r>
        <w:rPr>
          <w:lang w:eastAsia="zh-CN"/>
        </w:rPr>
        <w:br/>
      </w:r>
      <w:r>
        <w:rPr>
          <w:color w:val="000000"/>
          <w:lang w:eastAsia="zh-CN"/>
        </w:rPr>
        <w:t xml:space="preserve"> </w:t>
      </w:r>
      <w:r>
        <w:rPr>
          <w:color w:val="000000"/>
        </w:rPr>
        <w:t>（</w:t>
      </w:r>
      <w:r>
        <w:rPr>
          <w:color w:val="000000"/>
        </w:rPr>
        <w:t>3</w:t>
      </w:r>
      <w:r>
        <w:rPr>
          <w:color w:val="000000"/>
        </w:rPr>
        <w:t>）地壳中含量最多的元素由多到少依次是：氧</w:t>
      </w:r>
      <w:r>
        <w:rPr>
          <w:color w:val="000000"/>
        </w:rPr>
        <w:t>(O)</w:t>
      </w:r>
      <w:r>
        <w:rPr>
          <w:color w:val="000000"/>
        </w:rPr>
        <w:t>、硅</w:t>
      </w:r>
      <w:r>
        <w:rPr>
          <w:color w:val="000000"/>
        </w:rPr>
        <w:t>(Si)</w:t>
      </w:r>
      <w:r>
        <w:rPr>
          <w:color w:val="000000"/>
        </w:rPr>
        <w:t>、铝</w:t>
      </w:r>
      <w:r>
        <w:rPr>
          <w:color w:val="000000"/>
        </w:rPr>
        <w:t>(Al)</w:t>
      </w:r>
      <w:r>
        <w:rPr>
          <w:color w:val="000000"/>
        </w:rPr>
        <w:t>、铁</w:t>
      </w:r>
      <w:r>
        <w:rPr>
          <w:color w:val="000000"/>
        </w:rPr>
        <w:t>(Fe)</w:t>
      </w:r>
      <w:r>
        <w:rPr>
          <w:color w:val="000000"/>
        </w:rPr>
        <w:t>、钙</w:t>
      </w:r>
      <w:r>
        <w:rPr>
          <w:color w:val="000000"/>
        </w:rPr>
        <w:t>(Ca)</w:t>
      </w:r>
      <w:r>
        <w:rPr>
          <w:color w:val="000000"/>
        </w:rPr>
        <w:t>、钠</w:t>
      </w:r>
      <w:r>
        <w:rPr>
          <w:color w:val="000000"/>
        </w:rPr>
        <w:t>(Na)</w:t>
      </w:r>
      <w:r>
        <w:rPr>
          <w:color w:val="000000"/>
        </w:rPr>
        <w:t>、钾</w:t>
      </w:r>
      <w:r>
        <w:rPr>
          <w:color w:val="000000"/>
        </w:rPr>
        <w:t>(K)</w:t>
      </w:r>
      <w:r>
        <w:rPr>
          <w:color w:val="000000"/>
        </w:rPr>
        <w:t>、镁</w:t>
      </w:r>
      <w:r>
        <w:rPr>
          <w:color w:val="000000"/>
        </w:rPr>
        <w:t>(Mg)</w:t>
      </w:r>
      <w:r>
        <w:rPr>
          <w:color w:val="000000"/>
        </w:rPr>
        <w:t>、氢</w:t>
      </w:r>
      <w:r>
        <w:rPr>
          <w:color w:val="000000"/>
        </w:rPr>
        <w:t>(H)</w:t>
      </w:r>
      <w:r>
        <w:rPr>
          <w:color w:val="000000"/>
        </w:rPr>
        <w:t>等。</w:t>
      </w:r>
      <w:r>
        <w:br/>
      </w:r>
      <w:r>
        <w:rPr>
          <w:color w:val="000000"/>
        </w:rPr>
        <w:t xml:space="preserve"> ​​​​​​​</w:t>
      </w:r>
      <w:r>
        <w:rPr>
          <w:color w:val="000000"/>
          <w:lang w:eastAsia="zh-CN"/>
        </w:rPr>
        <w:t>（</w:t>
      </w:r>
      <w:r>
        <w:rPr>
          <w:color w:val="000000"/>
          <w:lang w:eastAsia="zh-CN"/>
        </w:rPr>
        <w:t>4</w:t>
      </w:r>
      <w:r>
        <w:rPr>
          <w:color w:val="000000"/>
          <w:lang w:eastAsia="zh-CN"/>
        </w:rPr>
        <w:t>）元素符号正上方的数字表示该元素的化合价。</w:t>
      </w:r>
    </w:p>
    <w:p w:rsidR="00DA23E7">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）肥皂水；加热煮沸</w:t>
      </w:r>
      <w:r>
        <w:rPr>
          <w:lang w:eastAsia="zh-CN"/>
        </w:rPr>
        <w:br/>
      </w:r>
      <w:r>
        <w:rPr>
          <w:color w:val="000000"/>
          <w:lang w:eastAsia="zh-CN"/>
        </w:rPr>
        <w:t>（</w:t>
      </w:r>
      <w:r>
        <w:rPr>
          <w:color w:val="000000"/>
          <w:lang w:eastAsia="zh-CN"/>
        </w:rPr>
        <w:t>2</w:t>
      </w:r>
      <w:r>
        <w:rPr>
          <w:color w:val="000000"/>
          <w:lang w:eastAsia="zh-CN"/>
        </w:rPr>
        <w:t>）蒸馏</w:t>
      </w:r>
      <w:r>
        <w:rPr>
          <w:lang w:eastAsia="zh-CN"/>
        </w:rPr>
        <w:br/>
      </w:r>
      <w:r>
        <w:rPr>
          <w:color w:val="000000"/>
          <w:lang w:eastAsia="zh-CN"/>
        </w:rPr>
        <w:t>（</w:t>
      </w:r>
      <w:r>
        <w:rPr>
          <w:color w:val="000000"/>
          <w:lang w:eastAsia="zh-CN"/>
        </w:rPr>
        <w:t>3</w:t>
      </w:r>
      <w:r>
        <w:rPr>
          <w:color w:val="000000"/>
          <w:lang w:eastAsia="zh-CN"/>
        </w:rPr>
        <w:t>）</w:t>
      </w:r>
      <w:r>
        <w:rPr>
          <w:color w:val="000000"/>
          <w:lang w:eastAsia="zh-CN"/>
        </w:rPr>
        <w:t xml:space="preserve">A,C   </w:t>
      </w:r>
    </w:p>
    <w:p w:rsidR="00DA23E7">
      <w:pPr>
        <w:spacing w:after="0"/>
        <w:rPr>
          <w:lang w:eastAsia="zh-CN"/>
        </w:rPr>
      </w:pPr>
      <w:r>
        <w:rPr>
          <w:color w:val="0000FF"/>
          <w:lang w:eastAsia="zh-CN"/>
        </w:rPr>
        <w:t>【考点】</w:t>
      </w:r>
      <w:r>
        <w:rPr>
          <w:color w:val="000000"/>
          <w:lang w:eastAsia="zh-CN"/>
        </w:rPr>
        <w:t>水的净化，硬水与软水</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）检验山下的泉水是硬水还是软水，通常使用的物质是肥皂水，把肥皂水倒入水中搅拌，若水易起浮渣的为硬水，若泡沫较多的是软水。</w:t>
      </w:r>
      <w:r>
        <w:rPr>
          <w:lang w:eastAsia="zh-CN"/>
        </w:rPr>
        <w:br/>
      </w:r>
      <w:r>
        <w:rPr>
          <w:color w:val="000000"/>
          <w:lang w:eastAsia="zh-CN"/>
        </w:rPr>
        <w:t xml:space="preserve"> </w:t>
      </w:r>
      <w:r>
        <w:rPr>
          <w:color w:val="000000"/>
          <w:lang w:eastAsia="zh-CN"/>
        </w:rPr>
        <w:t>生活中常用</w:t>
      </w:r>
      <w:r>
        <w:rPr>
          <w:color w:val="000000"/>
          <w:lang w:eastAsia="zh-CN"/>
        </w:rPr>
        <w:t>加热煮沸的方法软化硬水，是因为煮沸可以将水中的大部分可溶性钙镁离子转化为难溶性固体沉降下来。</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、肥皂水；</w:t>
      </w:r>
      <w:r>
        <w:rPr>
          <w:color w:val="000000"/>
          <w:lang w:eastAsia="zh-CN"/>
        </w:rPr>
        <w:t>2</w:t>
      </w:r>
      <w:r>
        <w:rPr>
          <w:color w:val="000000"/>
          <w:lang w:eastAsia="zh-CN"/>
        </w:rPr>
        <w:t>、加热煮沸；</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）自然界中的水一般要净化后才能使用，在沉降过滤、吸附、蒸馏等净水方法中，单操作相对净化程度最高的是蒸馏，蒸馏得到的水是纯水。</w:t>
      </w:r>
      <w:r>
        <w:rPr>
          <w:lang w:eastAsia="zh-CN"/>
        </w:rPr>
        <w:br/>
      </w:r>
      <w:r>
        <w:rPr>
          <w:color w:val="000000"/>
          <w:lang w:eastAsia="zh-CN"/>
        </w:rPr>
        <w:t xml:space="preserve"> </w:t>
      </w:r>
      <w:r>
        <w:rPr>
          <w:color w:val="000000"/>
          <w:lang w:eastAsia="zh-CN"/>
        </w:rPr>
        <w:t>故答案为：蒸馏</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A. </w:t>
      </w:r>
      <w:r>
        <w:rPr>
          <w:color w:val="000000"/>
          <w:lang w:eastAsia="zh-CN"/>
        </w:rPr>
        <w:t>在水蒸发的过程中，水分子是在不断运动</w:t>
      </w:r>
      <w:r>
        <w:rPr>
          <w:color w:val="000000"/>
          <w:lang w:eastAsia="zh-CN"/>
        </w:rPr>
        <w:t xml:space="preserve"> </w:t>
      </w:r>
      <w:r>
        <w:rPr>
          <w:color w:val="000000"/>
          <w:lang w:eastAsia="zh-CN"/>
        </w:rPr>
        <w:t>，故说法正确；</w:t>
      </w:r>
      <w:r>
        <w:rPr>
          <w:lang w:eastAsia="zh-CN"/>
        </w:rPr>
        <w:br/>
      </w:r>
      <w:r>
        <w:rPr>
          <w:color w:val="000000"/>
          <w:lang w:eastAsia="zh-CN"/>
        </w:rPr>
        <w:t xml:space="preserve"> B. </w:t>
      </w:r>
      <w:r>
        <w:rPr>
          <w:color w:val="000000"/>
          <w:lang w:eastAsia="zh-CN"/>
        </w:rPr>
        <w:t>在水蒸发的过程中，水分子之间间隔发生变化，间隔在不断的变大，故说法错误；</w:t>
      </w:r>
      <w:r>
        <w:rPr>
          <w:lang w:eastAsia="zh-CN"/>
        </w:rPr>
        <w:br/>
      </w:r>
      <w:r>
        <w:rPr>
          <w:color w:val="000000"/>
          <w:lang w:eastAsia="zh-CN"/>
        </w:rPr>
        <w:t xml:space="preserve"> C. </w:t>
      </w:r>
      <w:r>
        <w:rPr>
          <w:color w:val="000000"/>
          <w:lang w:eastAsia="zh-CN"/>
        </w:rPr>
        <w:t>在水蒸发的过程中，水分子大小不会发生变化，故说法正确；</w:t>
      </w:r>
      <w:r>
        <w:rPr>
          <w:lang w:eastAsia="zh-CN"/>
        </w:rPr>
        <w:br/>
      </w:r>
      <w:r>
        <w:rPr>
          <w:color w:val="000000"/>
          <w:lang w:eastAsia="zh-CN"/>
        </w:rPr>
        <w:t xml:space="preserve"> D. </w:t>
      </w:r>
      <w:r>
        <w:rPr>
          <w:color w:val="000000"/>
          <w:lang w:eastAsia="zh-CN"/>
        </w:rPr>
        <w:t>水分子</w:t>
      </w:r>
      <w:r>
        <w:rPr>
          <w:color w:val="000000"/>
          <w:lang w:eastAsia="zh-CN"/>
        </w:rPr>
        <w:t>可以保持水的化学性质，故说法错误；</w:t>
      </w:r>
      <w:r>
        <w:rPr>
          <w:lang w:eastAsia="zh-CN"/>
        </w:rPr>
        <w:br/>
      </w:r>
      <w:r>
        <w:rPr>
          <w:color w:val="000000"/>
          <w:lang w:eastAsia="zh-CN"/>
        </w:rPr>
        <w:t xml:space="preserve"> </w:t>
      </w:r>
      <w:r>
        <w:rPr>
          <w:color w:val="000000"/>
          <w:lang w:eastAsia="zh-CN"/>
        </w:rPr>
        <w:t>故答案为：</w:t>
      </w:r>
      <w:r>
        <w:rPr>
          <w:color w:val="000000"/>
          <w:lang w:eastAsia="zh-CN"/>
        </w:rPr>
        <w:t>AC</w:t>
      </w:r>
      <w:r>
        <w:rPr>
          <w:color w:val="000000"/>
          <w:lang w:eastAsia="zh-CN"/>
        </w:rPr>
        <w:t>。</w:t>
      </w:r>
      <w:r>
        <w:rPr>
          <w:color w:val="000000"/>
          <w:lang w:eastAsia="zh-CN"/>
        </w:rPr>
        <w:t xml:space="preserve"> </w:t>
      </w:r>
    </w:p>
    <w:p w:rsidR="00DA23E7">
      <w:pPr>
        <w:spacing w:after="0"/>
        <w:rPr>
          <w:lang w:eastAsia="zh-CN"/>
        </w:rPr>
      </w:pPr>
      <w:r>
        <w:rPr>
          <w:color w:val="000000"/>
          <w:lang w:eastAsia="zh-CN"/>
        </w:rPr>
        <w:t>【分析】（</w:t>
      </w:r>
      <w:r>
        <w:rPr>
          <w:color w:val="000000"/>
          <w:lang w:eastAsia="zh-CN"/>
        </w:rPr>
        <w:t>1</w:t>
      </w:r>
      <w:r>
        <w:rPr>
          <w:color w:val="000000"/>
          <w:lang w:eastAsia="zh-CN"/>
        </w:rPr>
        <w:t>）硬水与软水的区别：是否含有较多可溶性钙、镁离子。</w:t>
      </w:r>
      <w:r>
        <w:rPr>
          <w:lang w:eastAsia="zh-CN"/>
        </w:rPr>
        <w:br/>
      </w:r>
      <w:r>
        <w:rPr>
          <w:color w:val="000000"/>
          <w:lang w:eastAsia="zh-CN"/>
        </w:rPr>
        <w:t xml:space="preserve"> </w:t>
      </w:r>
      <w:r>
        <w:rPr>
          <w:color w:val="000000"/>
          <w:lang w:eastAsia="zh-CN"/>
        </w:rPr>
        <w:t>硬水中的杂质离子在煮沸后会生成氢氧化镁及碳酸钙的沉淀，形成水垢从而降低其硬度，所以生活中可通过加热煮沸的方法降低水的硬度。</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）蒸馏可得蒸馏水，比生活用水成本高。</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在水蒸发的过程中，水分子大小不变，水分子间的间隔发生变化。</w:t>
      </w:r>
    </w:p>
    <w:p w:rsidR="00DA23E7">
      <w:pPr>
        <w:spacing w:after="0"/>
      </w:pPr>
      <w:r>
        <w:rPr>
          <w:color w:val="000000"/>
        </w:rPr>
        <w:t>19.</w:t>
      </w:r>
      <w:r>
        <w:rPr>
          <w:color w:val="0000FF"/>
        </w:rPr>
        <w:t>【答案】</w:t>
      </w:r>
      <w:r>
        <w:rPr>
          <w:color w:val="000000"/>
        </w:rPr>
        <w:t xml:space="preserve"> </w:t>
      </w:r>
      <w:r>
        <w:rPr>
          <w:color w:val="000000"/>
        </w:rPr>
        <w:t>（</w:t>
      </w:r>
      <w:r>
        <w:rPr>
          <w:color w:val="000000"/>
        </w:rPr>
        <w:t>1</w:t>
      </w:r>
      <w:r>
        <w:rPr>
          <w:color w:val="000000"/>
        </w:rPr>
        <w:t>）略；得到</w:t>
      </w:r>
      <w:r>
        <w:br/>
      </w:r>
      <w:r>
        <w:rPr>
          <w:color w:val="000000"/>
        </w:rPr>
        <w:t>（</w:t>
      </w:r>
      <w:r>
        <w:rPr>
          <w:color w:val="000000"/>
        </w:rPr>
        <w:t>2</w:t>
      </w:r>
      <w:r>
        <w:rPr>
          <w:color w:val="000000"/>
        </w:rPr>
        <w:t>）</w:t>
      </w:r>
      <w:r>
        <w:rPr>
          <w:color w:val="000000"/>
        </w:rPr>
        <w:t>Al</w:t>
      </w:r>
      <w:r>
        <w:rPr>
          <w:color w:val="000000"/>
          <w:vertAlign w:val="superscript"/>
        </w:rPr>
        <w:t>3+</w:t>
      </w:r>
      <w:r>
        <w:br/>
      </w:r>
      <w:r>
        <w:rPr>
          <w:color w:val="000000"/>
        </w:rPr>
        <w:t>（</w:t>
      </w:r>
      <w:r>
        <w:rPr>
          <w:color w:val="000000"/>
        </w:rPr>
        <w:t>3</w:t>
      </w:r>
      <w:r>
        <w:rPr>
          <w:color w:val="000000"/>
        </w:rPr>
        <w:t>）</w:t>
      </w:r>
      <w:r>
        <w:rPr>
          <w:color w:val="000000"/>
        </w:rPr>
        <w:t xml:space="preserve">A   </w:t>
      </w:r>
    </w:p>
    <w:p w:rsidR="00DA23E7">
      <w:pPr>
        <w:spacing w:after="0"/>
        <w:rPr>
          <w:lang w:eastAsia="zh-CN"/>
        </w:rPr>
      </w:pPr>
      <w:r>
        <w:rPr>
          <w:color w:val="0000FF"/>
          <w:lang w:eastAsia="zh-CN"/>
        </w:rPr>
        <w:t>【考点】</w:t>
      </w:r>
      <w:r>
        <w:rPr>
          <w:color w:val="000000"/>
          <w:lang w:eastAsia="zh-CN"/>
        </w:rPr>
        <w:t>原子结构示意图与离子结构示意图，元素周期表的特点及其应用</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 xml:space="preserve"> </w:t>
      </w:r>
      <w:r>
        <w:rPr>
          <w:rFonts w:ascii="Arial"/>
          <w:color w:val="333333"/>
          <w:highlight w:val="white"/>
          <w:lang w:eastAsia="zh-CN"/>
        </w:rPr>
        <w:t>16</w:t>
      </w:r>
      <w:r>
        <w:rPr>
          <w:rFonts w:ascii="Arial"/>
          <w:color w:val="333333"/>
          <w:highlight w:val="white"/>
          <w:lang w:eastAsia="zh-CN"/>
        </w:rPr>
        <w:t>号元素是硫元素，质子数是</w:t>
      </w:r>
      <w:r>
        <w:rPr>
          <w:rFonts w:ascii="Arial"/>
          <w:color w:val="333333"/>
          <w:highlight w:val="white"/>
          <w:lang w:eastAsia="zh-CN"/>
        </w:rPr>
        <w:t>16</w:t>
      </w:r>
      <w:r>
        <w:rPr>
          <w:rFonts w:ascii="Arial"/>
          <w:color w:val="333333"/>
          <w:highlight w:val="white"/>
          <w:lang w:eastAsia="zh-CN"/>
        </w:rPr>
        <w:t>，其原子结构示意图</w:t>
      </w:r>
      <w:r>
        <w:rPr>
          <w:color w:val="000000"/>
          <w:lang w:eastAsia="zh-CN"/>
        </w:rPr>
        <w:t>为</w:t>
      </w:r>
      <w:r>
        <w:rPr>
          <w:color w:val="000000"/>
          <w:lang w:eastAsia="zh-CN"/>
        </w:rPr>
        <w:t xml:space="preserve"> </w:t>
      </w:r>
      <w:r>
        <w:rPr>
          <w:color w:val="000000"/>
          <w:lang w:eastAsia="zh-CN"/>
        </w:rPr>
        <w:t>，硫原子的最外层电子数为</w:t>
      </w:r>
      <w:r>
        <w:rPr>
          <w:color w:val="000000"/>
          <w:lang w:eastAsia="zh-CN"/>
        </w:rPr>
        <w:t>6</w:t>
      </w:r>
      <w:r>
        <w:rPr>
          <w:color w:val="000000"/>
          <w:lang w:eastAsia="zh-CN"/>
        </w:rPr>
        <w:t>，大于</w:t>
      </w:r>
      <w:r>
        <w:rPr>
          <w:color w:val="000000"/>
          <w:lang w:eastAsia="zh-CN"/>
        </w:rPr>
        <w:t>4</w:t>
      </w:r>
      <w:r>
        <w:rPr>
          <w:color w:val="000000"/>
          <w:lang w:eastAsia="zh-CN"/>
        </w:rPr>
        <w:t>，在化学反应中比较容易得到电子变成阴离子。</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）从离子结构示意图中，可知质子数是</w:t>
      </w:r>
      <w:r>
        <w:rPr>
          <w:color w:val="000000"/>
          <w:lang w:eastAsia="zh-CN"/>
        </w:rPr>
        <w:t>13</w:t>
      </w:r>
      <w:r>
        <w:rPr>
          <w:color w:val="000000"/>
          <w:lang w:eastAsia="zh-CN"/>
        </w:rPr>
        <w:t>，核外电子数为（</w:t>
      </w:r>
      <w:r>
        <w:rPr>
          <w:color w:val="000000"/>
          <w:lang w:eastAsia="zh-CN"/>
        </w:rPr>
        <w:t>2+8</w:t>
      </w:r>
      <w:r>
        <w:rPr>
          <w:color w:val="000000"/>
          <w:lang w:eastAsia="zh-CN"/>
        </w:rPr>
        <w:t>）</w:t>
      </w:r>
      <w:r>
        <w:rPr>
          <w:color w:val="000000"/>
          <w:lang w:eastAsia="zh-CN"/>
        </w:rPr>
        <w:t>10</w:t>
      </w:r>
      <w:r>
        <w:rPr>
          <w:color w:val="000000"/>
          <w:lang w:eastAsia="zh-CN"/>
        </w:rPr>
        <w:t>，所以表示的是阳离子，为铝离子符合为</w:t>
      </w:r>
      <w:r>
        <w:rPr>
          <w:color w:val="000000"/>
          <w:lang w:eastAsia="zh-CN"/>
        </w:rPr>
        <w:t>Al</w:t>
      </w:r>
      <w:r>
        <w:rPr>
          <w:color w:val="000000"/>
          <w:vertAlign w:val="superscript"/>
          <w:lang w:eastAsia="zh-CN"/>
        </w:rPr>
        <w:t>3+</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）元素是具有相同质子数的一类原子的总称，所以不同种元素最本质的区别是原子中质子数不同。</w:t>
      </w:r>
      <w:r>
        <w:rPr>
          <w:color w:val="000000"/>
          <w:lang w:eastAsia="zh-CN"/>
        </w:rPr>
        <w:t xml:space="preserve"> </w:t>
      </w:r>
    </w:p>
    <w:p w:rsidR="00DA23E7">
      <w:pPr>
        <w:spacing w:after="0"/>
        <w:rPr>
          <w:lang w:eastAsia="zh-CN"/>
        </w:rPr>
      </w:pPr>
      <w:r>
        <w:rPr>
          <w:color w:val="000000"/>
          <w:lang w:eastAsia="zh-CN"/>
        </w:rPr>
        <w:t>【分析】（</w:t>
      </w:r>
      <w:r>
        <w:rPr>
          <w:color w:val="000000"/>
          <w:lang w:eastAsia="zh-CN"/>
        </w:rPr>
        <w:t>1</w:t>
      </w:r>
      <w:r>
        <w:rPr>
          <w:color w:val="000000"/>
          <w:lang w:eastAsia="zh-CN"/>
        </w:rPr>
        <w:t>）根据原子的结构示意图，当最外层电子数小于</w:t>
      </w:r>
      <w:r>
        <w:rPr>
          <w:color w:val="000000"/>
          <w:lang w:eastAsia="zh-CN"/>
        </w:rPr>
        <w:t>4</w:t>
      </w:r>
      <w:r>
        <w:rPr>
          <w:color w:val="000000"/>
          <w:lang w:eastAsia="zh-CN"/>
        </w:rPr>
        <w:t>时，反应中易失去电子变成离子；当最外层电子数大于</w:t>
      </w:r>
      <w:r>
        <w:rPr>
          <w:color w:val="000000"/>
          <w:lang w:eastAsia="zh-CN"/>
        </w:rPr>
        <w:t>4</w:t>
      </w:r>
      <w:r>
        <w:rPr>
          <w:color w:val="000000"/>
          <w:lang w:eastAsia="zh-CN"/>
        </w:rPr>
        <w:t>时，反应中易得到电子变成离子，达到稳定结构</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）核内质子数</w:t>
      </w:r>
      <w:r>
        <w:rPr>
          <w:color w:val="000000"/>
          <w:lang w:eastAsia="zh-CN"/>
        </w:rPr>
        <w:t>≠</w:t>
      </w:r>
      <w:r>
        <w:rPr>
          <w:color w:val="000000"/>
          <w:lang w:eastAsia="zh-CN"/>
        </w:rPr>
        <w:t>核外电子数，核内质子数</w:t>
      </w:r>
      <w:r>
        <w:rPr>
          <w:color w:val="000000"/>
          <w:lang w:eastAsia="zh-CN"/>
        </w:rPr>
        <w:t>&gt;</w:t>
      </w:r>
      <w:r>
        <w:rPr>
          <w:color w:val="000000"/>
          <w:lang w:eastAsia="zh-CN"/>
        </w:rPr>
        <w:t>核外电子数，表示阳离子。</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）根据元素的概念进行分析。</w:t>
      </w:r>
    </w:p>
    <w:p w:rsidR="00DA23E7">
      <w:pPr>
        <w:spacing w:after="0"/>
        <w:rPr>
          <w:lang w:eastAsia="zh-CN"/>
        </w:rPr>
      </w:pPr>
      <w:r>
        <w:rPr>
          <w:color w:val="000000"/>
          <w:lang w:eastAsia="zh-CN"/>
        </w:rPr>
        <w:t>20.</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）分子在不断运动</w:t>
      </w:r>
      <w:r>
        <w:rPr>
          <w:lang w:eastAsia="zh-CN"/>
        </w:rPr>
        <w:br/>
      </w:r>
      <w:r>
        <w:rPr>
          <w:color w:val="000000"/>
          <w:lang w:eastAsia="zh-CN"/>
        </w:rPr>
        <w:t>（</w:t>
      </w:r>
      <w:r>
        <w:rPr>
          <w:color w:val="000000"/>
          <w:lang w:eastAsia="zh-CN"/>
        </w:rPr>
        <w:t>2</w:t>
      </w:r>
      <w:r>
        <w:rPr>
          <w:color w:val="000000"/>
          <w:lang w:eastAsia="zh-CN"/>
        </w:rPr>
        <w:t>）吸附；</w:t>
      </w:r>
      <w:r>
        <w:rPr>
          <w:color w:val="000000"/>
          <w:lang w:eastAsia="zh-CN"/>
        </w:rPr>
        <w:t xml:space="preserve">+4   </w:t>
      </w:r>
    </w:p>
    <w:p w:rsidR="00DA23E7">
      <w:pPr>
        <w:spacing w:after="0"/>
        <w:rPr>
          <w:lang w:eastAsia="zh-CN"/>
        </w:rPr>
      </w:pPr>
      <w:r>
        <w:rPr>
          <w:color w:val="0000FF"/>
          <w:lang w:eastAsia="zh-CN"/>
        </w:rPr>
        <w:t>【考点】</w:t>
      </w:r>
      <w:r>
        <w:rPr>
          <w:color w:val="000000"/>
          <w:lang w:eastAsia="zh-CN"/>
        </w:rPr>
        <w:t>分子的定义与分子的特性，有关元素化合价的计算，碳单质的性质和用途</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）社会实践活动小组的同学到敬老院给李奶奶送去鲜花和生口蛋糕饱香满堂，闻到花香的原因是分子在不断运动，花香分子运动到人的鼻子里，人就闻到了花香。</w:t>
      </w:r>
      <w:r>
        <w:rPr>
          <w:lang w:eastAsia="zh-CN"/>
        </w:rPr>
        <w:br/>
      </w:r>
      <w:r>
        <w:rPr>
          <w:color w:val="000000"/>
          <w:lang w:eastAsia="zh-CN"/>
        </w:rPr>
        <w:t xml:space="preserve"> </w:t>
      </w:r>
      <w:r>
        <w:rPr>
          <w:color w:val="000000"/>
          <w:lang w:eastAsia="zh-CN"/>
        </w:rPr>
        <w:t>故答案为：分子在不断运动；</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）天然水中含有许多杂质．自来水生产过程中常用到活性炭，利用其</w:t>
      </w:r>
      <w:r>
        <w:rPr>
          <w:color w:val="000000"/>
          <w:lang w:eastAsia="zh-CN"/>
        </w:rPr>
        <w:t>吸附性，吸附水中的色素和异味；杀菌消毒时，会用到某种消毒泡腾片，其中有效成分为二氧化氯</w:t>
      </w:r>
      <w:r>
        <w:rPr>
          <w:color w:val="000000"/>
          <w:lang w:eastAsia="zh-CN"/>
        </w:rPr>
        <w:t>(ClO</w:t>
      </w:r>
      <w:r>
        <w:rPr>
          <w:color w:val="000000"/>
          <w:vertAlign w:val="subscript"/>
          <w:lang w:eastAsia="zh-CN"/>
        </w:rPr>
        <w:t>2</w:t>
      </w:r>
      <w:r>
        <w:rPr>
          <w:color w:val="000000"/>
          <w:lang w:eastAsia="zh-CN"/>
        </w:rPr>
        <w:t>)</w:t>
      </w:r>
      <w:r>
        <w:rPr>
          <w:color w:val="000000"/>
          <w:lang w:eastAsia="zh-CN"/>
        </w:rPr>
        <w:t>，在化合物中，元素的化合价代数和为</w:t>
      </w:r>
      <w:r>
        <w:rPr>
          <w:color w:val="000000"/>
          <w:lang w:eastAsia="zh-CN"/>
        </w:rPr>
        <w:t xml:space="preserve">0 </w:t>
      </w:r>
      <w:r>
        <w:rPr>
          <w:color w:val="000000"/>
          <w:lang w:eastAsia="zh-CN"/>
        </w:rPr>
        <w:t>，因为二氧化氯中氧元素的化合价为</w:t>
      </w:r>
      <w:r>
        <w:rPr>
          <w:color w:val="000000"/>
          <w:lang w:eastAsia="zh-CN"/>
        </w:rPr>
        <w:t>-2</w:t>
      </w:r>
      <w:r>
        <w:rPr>
          <w:color w:val="000000"/>
          <w:lang w:eastAsia="zh-CN"/>
        </w:rPr>
        <w:t>价，设氯元素的化合价为</w:t>
      </w:r>
      <w:r>
        <w:rPr>
          <w:color w:val="000000"/>
          <w:lang w:eastAsia="zh-CN"/>
        </w:rPr>
        <w:t>x</w:t>
      </w:r>
      <w:r>
        <w:rPr>
          <w:color w:val="000000"/>
          <w:lang w:eastAsia="zh-CN"/>
        </w:rPr>
        <w:t>，则</w:t>
      </w:r>
      <w:r>
        <w:rPr>
          <w:color w:val="000000"/>
          <w:lang w:eastAsia="zh-CN"/>
        </w:rPr>
        <w:t>x+</w:t>
      </w:r>
      <w:r>
        <w:rPr>
          <w:color w:val="000000"/>
          <w:lang w:eastAsia="zh-CN"/>
        </w:rPr>
        <w:t>（</w:t>
      </w:r>
      <w:r>
        <w:rPr>
          <w:color w:val="000000"/>
          <w:lang w:eastAsia="zh-CN"/>
        </w:rPr>
        <w:t>-2</w:t>
      </w:r>
      <w:r>
        <w:rPr>
          <w:color w:val="000000"/>
          <w:lang w:eastAsia="zh-CN"/>
        </w:rPr>
        <w:t>）</w:t>
      </w:r>
      <w:r>
        <w:rPr>
          <w:color w:val="000000"/>
          <w:lang w:eastAsia="zh-CN"/>
        </w:rPr>
        <w:t>×2=0,</w:t>
      </w:r>
      <w:r>
        <w:rPr>
          <w:color w:val="000000"/>
          <w:lang w:eastAsia="zh-CN"/>
        </w:rPr>
        <w:t>得出</w:t>
      </w:r>
      <w:r>
        <w:rPr>
          <w:color w:val="000000"/>
          <w:lang w:eastAsia="zh-CN"/>
        </w:rPr>
        <w:t>x=+4</w:t>
      </w:r>
      <w:r>
        <w:rPr>
          <w:color w:val="000000"/>
          <w:lang w:eastAsia="zh-CN"/>
        </w:rPr>
        <w:t>，所以氯元素的化合价为</w:t>
      </w:r>
      <w:r>
        <w:rPr>
          <w:color w:val="000000"/>
          <w:lang w:eastAsia="zh-CN"/>
        </w:rPr>
        <w:t xml:space="preserve">+4 </w:t>
      </w:r>
      <w:r>
        <w:rPr>
          <w:color w:val="000000"/>
          <w:lang w:eastAsia="zh-CN"/>
        </w:rPr>
        <w:t>价。</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、吸附；</w:t>
      </w:r>
      <w:r>
        <w:rPr>
          <w:color w:val="000000"/>
          <w:lang w:eastAsia="zh-CN"/>
        </w:rPr>
        <w:t>2</w:t>
      </w:r>
      <w:r>
        <w:rPr>
          <w:color w:val="000000"/>
          <w:lang w:eastAsia="zh-CN"/>
        </w:rPr>
        <w:t>、</w:t>
      </w:r>
      <w:r>
        <w:rPr>
          <w:color w:val="000000"/>
          <w:lang w:eastAsia="zh-CN"/>
        </w:rPr>
        <w:t>+4</w:t>
      </w:r>
      <w:r>
        <w:rPr>
          <w:color w:val="000000"/>
          <w:lang w:eastAsia="zh-CN"/>
        </w:rPr>
        <w:t>；</w:t>
      </w:r>
      <w:r>
        <w:rPr>
          <w:color w:val="000000"/>
          <w:lang w:eastAsia="zh-CN"/>
        </w:rPr>
        <w:t xml:space="preserve"> </w:t>
      </w:r>
    </w:p>
    <w:p w:rsidR="00DA23E7">
      <w:pPr>
        <w:spacing w:after="0"/>
        <w:rPr>
          <w:lang w:eastAsia="zh-CN"/>
        </w:rPr>
      </w:pPr>
      <w:r>
        <w:rPr>
          <w:color w:val="000000"/>
          <w:lang w:eastAsia="zh-CN"/>
        </w:rPr>
        <w:t>【分析】（</w:t>
      </w:r>
      <w:r>
        <w:rPr>
          <w:color w:val="000000"/>
          <w:lang w:eastAsia="zh-CN"/>
        </w:rPr>
        <w:t>1</w:t>
      </w:r>
      <w:r>
        <w:rPr>
          <w:color w:val="000000"/>
          <w:lang w:eastAsia="zh-CN"/>
        </w:rPr>
        <w:t>）分子在不断的无规则的运动的。</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）活性炭，具有疏松多孔结构，有吸附性。</w:t>
      </w:r>
      <w:r>
        <w:rPr>
          <w:lang w:eastAsia="zh-CN"/>
        </w:rPr>
        <w:br/>
      </w:r>
      <w:r>
        <w:rPr>
          <w:color w:val="000000"/>
          <w:lang w:eastAsia="zh-CN"/>
        </w:rPr>
        <w:t xml:space="preserve"> </w:t>
      </w:r>
      <w:r>
        <w:rPr>
          <w:color w:val="000000"/>
          <w:lang w:eastAsia="zh-CN"/>
        </w:rPr>
        <w:t>根据在化合物中，元素的正负化合价代数和为</w:t>
      </w:r>
      <w:r>
        <w:rPr>
          <w:color w:val="000000"/>
          <w:lang w:eastAsia="zh-CN"/>
        </w:rPr>
        <w:t>0</w:t>
      </w:r>
      <w:r>
        <w:rPr>
          <w:color w:val="000000"/>
          <w:lang w:eastAsia="zh-CN"/>
        </w:rPr>
        <w:t>，进行计算。</w:t>
      </w:r>
    </w:p>
    <w:p w:rsidR="00DA23E7">
      <w:pPr>
        <w:rPr>
          <w:lang w:eastAsia="zh-CN"/>
        </w:rPr>
      </w:pPr>
      <w:r>
        <w:rPr>
          <w:lang w:eastAsia="zh-CN"/>
        </w:rPr>
        <w:t>三、实验探究题</w:t>
      </w:r>
      <w:r>
        <w:rPr>
          <w:lang w:eastAsia="zh-CN"/>
        </w:rPr>
        <w:t xml:space="preserve">  </w:t>
      </w:r>
    </w:p>
    <w:p w:rsidR="00DA23E7">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ABE</w:t>
      </w:r>
      <w:r>
        <w:rPr>
          <w:lang w:eastAsia="zh-CN"/>
        </w:rPr>
        <w:br/>
      </w:r>
      <w:r>
        <w:rPr>
          <w:color w:val="000000"/>
          <w:lang w:eastAsia="zh-CN"/>
        </w:rPr>
        <w:t>（</w:t>
      </w:r>
      <w:r>
        <w:rPr>
          <w:color w:val="000000"/>
          <w:lang w:eastAsia="zh-CN"/>
        </w:rPr>
        <w:t>2</w:t>
      </w:r>
      <w:r>
        <w:rPr>
          <w:color w:val="000000"/>
          <w:lang w:eastAsia="zh-CN"/>
        </w:rPr>
        <w:t>）凹液</w:t>
      </w:r>
      <w:r>
        <w:rPr>
          <w:color w:val="000000"/>
          <w:lang w:eastAsia="zh-CN"/>
        </w:rPr>
        <w:t>面的最低处</w:t>
      </w:r>
      <w:r>
        <w:rPr>
          <w:lang w:eastAsia="zh-CN"/>
        </w:rPr>
        <w:br/>
      </w:r>
      <w:r>
        <w:rPr>
          <w:color w:val="000000"/>
          <w:lang w:eastAsia="zh-CN"/>
        </w:rPr>
        <w:t>（</w:t>
      </w:r>
      <w:r>
        <w:rPr>
          <w:color w:val="000000"/>
          <w:lang w:eastAsia="zh-CN"/>
        </w:rPr>
        <w:t>3</w:t>
      </w:r>
      <w:r>
        <w:rPr>
          <w:color w:val="000000"/>
          <w:lang w:eastAsia="zh-CN"/>
        </w:rPr>
        <w:t>）</w:t>
      </w:r>
      <w:r>
        <w:rPr>
          <w:color w:val="000000"/>
          <w:lang w:eastAsia="zh-CN"/>
        </w:rPr>
        <w:t>A,D</w:t>
      </w:r>
      <w:r>
        <w:rPr>
          <w:lang w:eastAsia="zh-CN"/>
        </w:rPr>
        <w:br/>
      </w:r>
      <w:r>
        <w:rPr>
          <w:color w:val="000000"/>
          <w:lang w:eastAsia="zh-CN"/>
        </w:rPr>
        <w:t>（</w:t>
      </w:r>
      <w:r>
        <w:rPr>
          <w:color w:val="000000"/>
          <w:lang w:eastAsia="zh-CN"/>
        </w:rPr>
        <w:t>4</w:t>
      </w:r>
      <w:r>
        <w:rPr>
          <w:color w:val="000000"/>
          <w:lang w:eastAsia="zh-CN"/>
        </w:rPr>
        <w:t>）细口瓶</w:t>
      </w:r>
      <w:r>
        <w:rPr>
          <w:color w:val="000000"/>
          <w:lang w:eastAsia="zh-CN"/>
        </w:rPr>
        <w:t xml:space="preserve">   </w:t>
      </w:r>
    </w:p>
    <w:p w:rsidR="00DA23E7">
      <w:pPr>
        <w:spacing w:after="0"/>
        <w:rPr>
          <w:lang w:eastAsia="zh-CN"/>
        </w:rPr>
      </w:pPr>
      <w:r>
        <w:rPr>
          <w:color w:val="0000FF"/>
          <w:lang w:eastAsia="zh-CN"/>
        </w:rPr>
        <w:t>【考点】</w:t>
      </w:r>
      <w:r>
        <w:rPr>
          <w:color w:val="000000"/>
          <w:lang w:eastAsia="zh-CN"/>
        </w:rPr>
        <w:t>一定溶质质量分数的溶液的配制</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）操作过程示意图中，</w:t>
      </w:r>
      <w:r>
        <w:rPr>
          <w:color w:val="000000"/>
          <w:lang w:eastAsia="zh-CN"/>
        </w:rPr>
        <w:t>A</w:t>
      </w:r>
      <w:r>
        <w:rPr>
          <w:color w:val="000000"/>
          <w:lang w:eastAsia="zh-CN"/>
        </w:rPr>
        <w:t>图中瓶塞要倒放在桌面上，防止污染试剂，故操作错误；</w:t>
      </w:r>
      <w:r>
        <w:rPr>
          <w:lang w:eastAsia="zh-CN"/>
        </w:rPr>
        <w:br/>
      </w:r>
      <w:r>
        <w:rPr>
          <w:color w:val="000000"/>
          <w:lang w:eastAsia="zh-CN"/>
        </w:rPr>
        <w:t xml:space="preserve"> B</w:t>
      </w:r>
      <w:r>
        <w:rPr>
          <w:color w:val="000000"/>
          <w:lang w:eastAsia="zh-CN"/>
        </w:rPr>
        <w:t>图中用托盘天平称量物质时，应该是左物右码，故操作错误；</w:t>
      </w:r>
      <w:r>
        <w:rPr>
          <w:lang w:eastAsia="zh-CN"/>
        </w:rPr>
        <w:br/>
      </w:r>
      <w:r>
        <w:rPr>
          <w:color w:val="000000"/>
          <w:lang w:eastAsia="zh-CN"/>
        </w:rPr>
        <w:t xml:space="preserve"> E</w:t>
      </w:r>
      <w:r>
        <w:rPr>
          <w:color w:val="000000"/>
          <w:lang w:eastAsia="zh-CN"/>
        </w:rPr>
        <w:t>图中，温度计不能当做搅拌器，否则温度计会破碎，故操作错误。</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）读取量筒液体体积时，视线与凹液面最低处相平，不可俯视或仰视，否则</w:t>
      </w:r>
      <w:r>
        <w:rPr>
          <w:color w:val="000000"/>
          <w:lang w:eastAsia="zh-CN"/>
        </w:rPr>
        <w:t>“</w:t>
      </w:r>
      <w:r>
        <w:rPr>
          <w:color w:val="000000"/>
          <w:lang w:eastAsia="zh-CN"/>
        </w:rPr>
        <w:t>俯大仰小</w:t>
      </w:r>
      <w:r>
        <w:rPr>
          <w:color w:val="000000"/>
          <w:lang w:eastAsia="zh-CN"/>
        </w:rPr>
        <w:t>”</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A.</w:t>
      </w:r>
      <w:r>
        <w:rPr>
          <w:color w:val="000000"/>
          <w:lang w:eastAsia="zh-CN"/>
        </w:rPr>
        <w:t>若</w:t>
      </w:r>
      <w:r>
        <w:rPr>
          <w:color w:val="000000"/>
          <w:lang w:eastAsia="zh-CN"/>
        </w:rPr>
        <w:t>B</w:t>
      </w:r>
      <w:r>
        <w:rPr>
          <w:color w:val="000000"/>
          <w:lang w:eastAsia="zh-CN"/>
        </w:rPr>
        <w:t>操作正确，</w:t>
      </w:r>
      <w:r>
        <w:rPr>
          <w:color w:val="000000"/>
          <w:lang w:eastAsia="zh-CN"/>
        </w:rPr>
        <w:t>C</w:t>
      </w:r>
      <w:r>
        <w:rPr>
          <w:color w:val="000000"/>
          <w:lang w:eastAsia="zh-CN"/>
        </w:rPr>
        <w:t>操作有固体洒落会导致所取溶质偏小，导致所配制溶液的溶质质量分数偏低，故符合题意；</w:t>
      </w:r>
      <w:r>
        <w:rPr>
          <w:lang w:eastAsia="zh-CN"/>
        </w:rPr>
        <w:br/>
      </w:r>
      <w:r>
        <w:rPr>
          <w:color w:val="000000"/>
          <w:lang w:eastAsia="zh-CN"/>
        </w:rPr>
        <w:t xml:space="preserve"> B</w:t>
      </w:r>
      <w:r>
        <w:rPr>
          <w:color w:val="000000"/>
          <w:lang w:eastAsia="zh-CN"/>
        </w:rPr>
        <w:t>. </w:t>
      </w:r>
      <w:r>
        <w:rPr>
          <w:color w:val="000000"/>
          <w:lang w:eastAsia="zh-CN"/>
        </w:rPr>
        <w:t>把量好的水倒入烧杯时水溅出导致水的体积偏小，会导致所配制溶液的溶质质量分数偏大，故不符合题意；</w:t>
      </w:r>
      <w:r>
        <w:rPr>
          <w:lang w:eastAsia="zh-CN"/>
        </w:rPr>
        <w:br/>
      </w:r>
      <w:r>
        <w:rPr>
          <w:color w:val="000000"/>
          <w:lang w:eastAsia="zh-CN"/>
        </w:rPr>
        <w:t xml:space="preserve"> C. </w:t>
      </w:r>
      <w:r>
        <w:rPr>
          <w:color w:val="000000"/>
          <w:lang w:eastAsia="zh-CN"/>
        </w:rPr>
        <w:t>溶液溅出对溶质的质量分数无影响，故不符合题意；</w:t>
      </w:r>
      <w:r>
        <w:rPr>
          <w:lang w:eastAsia="zh-CN"/>
        </w:rPr>
        <w:br/>
      </w:r>
      <w:r>
        <w:rPr>
          <w:color w:val="000000"/>
          <w:lang w:eastAsia="zh-CN"/>
        </w:rPr>
        <w:t xml:space="preserve"> D. </w:t>
      </w:r>
      <w:r>
        <w:rPr>
          <w:color w:val="000000"/>
          <w:lang w:eastAsia="zh-CN"/>
        </w:rPr>
        <w:t>量取水时采取仰视而导致所取水的体积偏大，导致所配制溶液的溶质质量分数偏低，故符合题意；</w:t>
      </w:r>
      <w:r>
        <w:rPr>
          <w:lang w:eastAsia="zh-CN"/>
        </w:rPr>
        <w:br/>
      </w:r>
      <w:r>
        <w:rPr>
          <w:color w:val="000000"/>
          <w:lang w:eastAsia="zh-CN"/>
        </w:rPr>
        <w:t xml:space="preserve"> </w:t>
      </w:r>
      <w:r>
        <w:rPr>
          <w:color w:val="000000"/>
          <w:lang w:eastAsia="zh-CN"/>
        </w:rPr>
        <w:t>故答案为：</w:t>
      </w:r>
      <w:r>
        <w:rPr>
          <w:color w:val="000000"/>
          <w:lang w:eastAsia="zh-CN"/>
        </w:rPr>
        <w:t>AD</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）把配制好的上述溶液装入细口瓶中，盖好瓶塞并贴上标签。</w:t>
      </w:r>
      <w:r>
        <w:rPr>
          <w:color w:val="000000"/>
          <w:lang w:eastAsia="zh-CN"/>
        </w:rPr>
        <w:t xml:space="preserve"> </w:t>
      </w:r>
    </w:p>
    <w:p w:rsidR="00DA23E7">
      <w:pPr>
        <w:spacing w:after="0"/>
        <w:rPr>
          <w:lang w:eastAsia="zh-CN"/>
        </w:rPr>
      </w:pPr>
      <w:r>
        <w:rPr>
          <w:color w:val="000000"/>
          <w:lang w:eastAsia="zh-CN"/>
        </w:rPr>
        <w:t>【分析】（</w:t>
      </w:r>
      <w:r>
        <w:rPr>
          <w:color w:val="000000"/>
          <w:lang w:eastAsia="zh-CN"/>
        </w:rPr>
        <w:t>1</w:t>
      </w:r>
      <w:r>
        <w:rPr>
          <w:color w:val="000000"/>
          <w:lang w:eastAsia="zh-CN"/>
        </w:rPr>
        <w:t>）根据固体药品取用方法、温度计的使用方法进行分析。</w:t>
      </w:r>
      <w:r>
        <w:rPr>
          <w:lang w:eastAsia="zh-CN"/>
        </w:rPr>
        <w:br/>
      </w:r>
      <w:r>
        <w:rPr>
          <w:color w:val="000000"/>
          <w:lang w:eastAsia="zh-CN"/>
        </w:rPr>
        <w:t xml:space="preserve"> </w:t>
      </w:r>
      <w:r>
        <w:rPr>
          <w:color w:val="000000"/>
          <w:lang w:eastAsia="zh-CN"/>
        </w:rPr>
        <w:t>使用托盘天平时将药品放在左盘，砝码放在右盘，并垫质量、大小相等的纸片，不能直接称量，潮湿的或具有腐蚀性的药品，必须放在玻璃器皿里称量。</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）读取量筒的示数时，如果俯视，</w:t>
      </w:r>
      <w:r>
        <w:rPr>
          <w:color w:val="000000"/>
          <w:lang w:eastAsia="zh-CN"/>
        </w:rPr>
        <w:t xml:space="preserve"> </w:t>
      </w:r>
      <w:r>
        <w:rPr>
          <w:color w:val="000000"/>
          <w:lang w:eastAsia="zh-CN"/>
        </w:rPr>
        <w:t>读出的示数比实际值偏大；如果仰视，读出的示数比实际值偏小，因此正确的方法是视线与凹液面的最低处相平。</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）所取食盐质量偏小或所取水的体积偏大是导致所配制溶液的溶质质量分数偏低的两个原因。</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）液体药品要放在细口瓶中放置。</w:t>
      </w:r>
    </w:p>
    <w:p w:rsidR="00DA23E7">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）分液漏斗</w:t>
      </w:r>
      <w:r>
        <w:rPr>
          <w:lang w:eastAsia="zh-CN"/>
        </w:rPr>
        <w:br/>
      </w:r>
      <w:r>
        <w:rPr>
          <w:color w:val="000000"/>
          <w:lang w:eastAsia="zh-CN"/>
        </w:rPr>
        <w:t>（</w:t>
      </w:r>
      <w:r>
        <w:rPr>
          <w:color w:val="000000"/>
          <w:lang w:eastAsia="zh-CN"/>
        </w:rPr>
        <w:t>2</w:t>
      </w:r>
      <w:r>
        <w:rPr>
          <w:color w:val="000000"/>
          <w:lang w:eastAsia="zh-CN"/>
        </w:rPr>
        <w:t>）</w:t>
      </w:r>
      <w:r>
        <w:rPr>
          <w:color w:val="000000"/>
          <w:lang w:eastAsia="zh-CN"/>
        </w:rPr>
        <w:t>AB</w:t>
      </w:r>
      <w:r>
        <w:rPr>
          <w:color w:val="000000"/>
          <w:lang w:eastAsia="zh-CN"/>
        </w:rPr>
        <w:t>；正</w:t>
      </w:r>
      <w:r>
        <w:rPr>
          <w:lang w:eastAsia="zh-CN"/>
        </w:rPr>
        <w:br/>
      </w:r>
      <w:r>
        <w:rPr>
          <w:color w:val="000000"/>
          <w:lang w:eastAsia="zh-CN"/>
        </w:rPr>
        <w:t>（</w:t>
      </w:r>
      <w:r>
        <w:rPr>
          <w:color w:val="000000"/>
          <w:lang w:eastAsia="zh-CN"/>
        </w:rPr>
        <w:t>3</w:t>
      </w:r>
      <w:r>
        <w:rPr>
          <w:color w:val="000000"/>
          <w:lang w:eastAsia="zh-CN"/>
        </w:rPr>
        <w:t>）过氧化氢</w:t>
      </w:r>
      <w:r>
        <w:rPr>
          <w:color w:val="000000"/>
          <w:lang w:eastAsia="zh-CN"/>
        </w:rPr>
        <w:t xml:space="preserve"> </w:t>
      </w:r>
      <m:oMath>
        <m:limUpp>
          <m:limUppPr>
            <m:ctrlPr>
              <w:rPr>
                <w:rFonts w:ascii="Cambria Math" w:hAnsi="Cambria Math"/>
              </w:rPr>
            </m:ctrlPr>
          </m:limUppPr>
          <m:e>
            <m:r>
              <w:rPr>
                <w:rFonts w:ascii="Cambria Math" w:hint="eastAsia"/>
                <w:lang w:eastAsia="zh-CN"/>
              </w:rPr>
              <m:t>→</m:t>
            </m:r>
          </m:e>
          <m:lim>
            <m:r>
              <w:rPr>
                <w:rFonts w:ascii="Cambria Math" w:hint="eastAsia"/>
                <w:lang w:eastAsia="zh-CN"/>
              </w:rPr>
              <m:t>二氧化锰</m:t>
            </m:r>
          </m:lim>
        </m:limUpp>
      </m:oMath>
      <w:r>
        <w:rPr>
          <w:color w:val="000000"/>
          <w:lang w:eastAsia="zh-CN"/>
        </w:rPr>
        <w:t xml:space="preserve"> </w:t>
      </w:r>
      <w:r>
        <w:rPr>
          <w:color w:val="000000"/>
          <w:lang w:eastAsia="zh-CN"/>
        </w:rPr>
        <w:t>水</w:t>
      </w:r>
      <w:r>
        <w:rPr>
          <w:color w:val="000000"/>
          <w:lang w:eastAsia="zh-CN"/>
        </w:rPr>
        <w:t>+</w:t>
      </w:r>
      <w:r>
        <w:rPr>
          <w:color w:val="000000"/>
          <w:lang w:eastAsia="zh-CN"/>
        </w:rPr>
        <w:t>氧气；分解反应</w:t>
      </w:r>
      <w:r>
        <w:rPr>
          <w:lang w:eastAsia="zh-CN"/>
        </w:rPr>
        <w:br/>
      </w:r>
      <w:r>
        <w:rPr>
          <w:color w:val="000000"/>
          <w:lang w:eastAsia="zh-CN"/>
        </w:rPr>
        <w:t>（</w:t>
      </w:r>
      <w:r>
        <w:rPr>
          <w:color w:val="000000"/>
          <w:lang w:eastAsia="zh-CN"/>
        </w:rPr>
        <w:t>4</w:t>
      </w:r>
      <w:r>
        <w:rPr>
          <w:color w:val="000000"/>
          <w:lang w:eastAsia="zh-CN"/>
        </w:rPr>
        <w:t>）检验</w:t>
      </w:r>
      <w:r>
        <w:rPr>
          <w:color w:val="000000"/>
          <w:lang w:eastAsia="zh-CN"/>
        </w:rPr>
        <w:t>装置的气密性</w:t>
      </w:r>
      <w:r>
        <w:rPr>
          <w:color w:val="000000"/>
          <w:lang w:eastAsia="zh-CN"/>
        </w:rPr>
        <w:t xml:space="preserve">   </w:t>
      </w:r>
    </w:p>
    <w:p w:rsidR="00DA23E7">
      <w:pPr>
        <w:spacing w:after="0"/>
        <w:rPr>
          <w:lang w:eastAsia="zh-CN"/>
        </w:rPr>
      </w:pPr>
      <w:r>
        <w:rPr>
          <w:color w:val="0000FF"/>
          <w:lang w:eastAsia="zh-CN"/>
        </w:rPr>
        <w:t>【考点】</w:t>
      </w:r>
      <w:r>
        <w:rPr>
          <w:color w:val="000000"/>
          <w:lang w:eastAsia="zh-CN"/>
        </w:rPr>
        <w:t>检查装置的气密性，氧气的实验室制法，氧气的收集方法</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）仪器</w:t>
      </w:r>
      <w:r>
        <w:rPr>
          <w:color w:val="000000"/>
          <w:lang w:eastAsia="zh-CN"/>
        </w:rPr>
        <w:t>①</w:t>
      </w:r>
      <w:r>
        <w:rPr>
          <w:color w:val="000000"/>
          <w:lang w:eastAsia="zh-CN"/>
        </w:rPr>
        <w:t>的名称是分液漏斗。</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）实验室制取并收集一瓶较干燥的氧气，利用装置</w:t>
      </w:r>
      <w:r>
        <w:rPr>
          <w:color w:val="000000"/>
          <w:lang w:eastAsia="zh-CN"/>
        </w:rPr>
        <w:t>A</w:t>
      </w:r>
      <w:r>
        <w:rPr>
          <w:color w:val="000000"/>
          <w:lang w:eastAsia="zh-CN"/>
        </w:rPr>
        <w:t>，用过氧化氢溶液与二氧化锰混合制取氧气，因为氧气的密度大于空气的密度，应该用向上排空气法收集氧气，所以应选用图中</w:t>
      </w:r>
      <w:r>
        <w:rPr>
          <w:color w:val="000000"/>
          <w:lang w:eastAsia="zh-CN"/>
        </w:rPr>
        <w:t>AB </w:t>
      </w:r>
      <w:r>
        <w:rPr>
          <w:color w:val="000000"/>
          <w:lang w:eastAsia="zh-CN"/>
        </w:rPr>
        <w:t>装置组合。收集满氧气的集气瓶应正放在桌面上。</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w:r>
        <w:rPr>
          <w:color w:val="000000"/>
          <w:lang w:eastAsia="zh-CN"/>
        </w:rPr>
        <w:t>AB</w:t>
      </w:r>
      <w:r>
        <w:rPr>
          <w:color w:val="000000"/>
          <w:lang w:eastAsia="zh-CN"/>
        </w:rPr>
        <w:t>；</w:t>
      </w:r>
      <w:r>
        <w:rPr>
          <w:color w:val="000000"/>
          <w:lang w:eastAsia="zh-CN"/>
        </w:rPr>
        <w:t>2</w:t>
      </w:r>
      <w:r>
        <w:rPr>
          <w:color w:val="000000"/>
          <w:lang w:eastAsia="zh-CN"/>
        </w:rPr>
        <w:t>、正；</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）过氧化氢溶液与二氧化锰混合，生成水和氧气，该反应的文字表达式为</w:t>
      </w:r>
      <m:oMath>
        <m:r>
          <m:rPr>
            <m:sty m:val="p"/>
          </m:rPr>
          <w:rPr>
            <w:rFonts w:ascii="Cambria Math" w:hint="eastAsia"/>
            <w:lang w:eastAsia="zh-CN"/>
          </w:rPr>
          <m:t>过氧化氢</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r>
          <m:rPr>
            <m:sty m:val="p"/>
          </m:rPr>
          <w:rPr>
            <w:rFonts w:ascii="Cambria Math" w:hint="eastAsia"/>
            <w:lang w:eastAsia="zh-CN"/>
          </w:rPr>
          <m:t>水</m:t>
        </m:r>
        <m:r>
          <w:rPr>
            <w:rFonts w:ascii="Cambria Math" w:hint="eastAsia"/>
            <w:lang w:eastAsia="zh-CN"/>
          </w:rPr>
          <m:t>+</m:t>
        </m:r>
        <m:r>
          <m:rPr>
            <m:sty m:val="p"/>
          </m:rPr>
          <w:rPr>
            <w:rFonts w:ascii="Cambria Math" w:hint="eastAsia"/>
            <w:lang w:eastAsia="zh-CN"/>
          </w:rPr>
          <m:t>氧气</m:t>
        </m:r>
      </m:oMath>
      <w:r>
        <w:rPr>
          <w:color w:val="000000"/>
          <w:lang w:eastAsia="zh-CN"/>
        </w:rPr>
        <w:t xml:space="preserve">  </w:t>
      </w:r>
      <w:r>
        <w:rPr>
          <w:color w:val="000000"/>
          <w:lang w:eastAsia="zh-CN"/>
        </w:rPr>
        <w:t>，</w:t>
      </w:r>
      <w:r>
        <w:rPr>
          <w:color w:val="000000"/>
          <w:lang w:eastAsia="zh-CN"/>
        </w:rPr>
        <w:t xml:space="preserve"> </w:t>
      </w:r>
      <w:r>
        <w:rPr>
          <w:color w:val="000000"/>
          <w:lang w:eastAsia="zh-CN"/>
        </w:rPr>
        <w:t>反应中反应物是一种物质，生成物是两种物质，符合</w:t>
      </w:r>
      <w:r>
        <w:rPr>
          <w:color w:val="000000"/>
          <w:lang w:eastAsia="zh-CN"/>
        </w:rPr>
        <w:t>“</w:t>
      </w:r>
      <w:r>
        <w:rPr>
          <w:color w:val="000000"/>
          <w:lang w:eastAsia="zh-CN"/>
        </w:rPr>
        <w:t>一变多</w:t>
      </w:r>
      <w:r>
        <w:rPr>
          <w:color w:val="000000"/>
          <w:lang w:eastAsia="zh-CN"/>
        </w:rPr>
        <w:t>”</w:t>
      </w:r>
      <w:r>
        <w:rPr>
          <w:color w:val="000000"/>
          <w:lang w:eastAsia="zh-CN"/>
        </w:rPr>
        <w:t>的特点，该反应属于基本反应类型中的分解反应。</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m:oMath>
        <m:r>
          <m:rPr>
            <m:sty m:val="p"/>
          </m:rPr>
          <w:rPr>
            <w:rFonts w:ascii="Cambria Math" w:hint="eastAsia"/>
            <w:lang w:eastAsia="zh-CN"/>
          </w:rPr>
          <m:t>过氧化氢</m:t>
        </m:r>
        <m:limUpp>
          <m:limUppPr>
            <m:ctrlPr>
              <w:rPr>
                <w:rFonts w:ascii="Cambria Math" w:hAnsi="Cambria Math"/>
              </w:rPr>
            </m:ctrlPr>
          </m:limUppPr>
          <m:e>
            <m:r>
              <w:rPr>
                <w:rFonts w:ascii="Cambria Math" w:hint="eastAsia"/>
                <w:lang w:eastAsia="zh-CN"/>
              </w:rPr>
              <m:t>→</m:t>
            </m:r>
          </m:e>
          <m:lim>
            <m:r>
              <m:rPr>
                <m:sty m:val="p"/>
              </m:rPr>
              <w:rPr>
                <w:rFonts w:ascii="Cambria Math" w:hint="eastAsia"/>
                <w:lang w:eastAsia="zh-CN"/>
              </w:rPr>
              <m:t>二氧化锰</m:t>
            </m:r>
          </m:lim>
        </m:limUpp>
        <m:r>
          <m:rPr>
            <m:sty m:val="p"/>
          </m:rPr>
          <w:rPr>
            <w:rFonts w:ascii="Cambria Math" w:hint="eastAsia"/>
            <w:lang w:eastAsia="zh-CN"/>
          </w:rPr>
          <m:t>水</m:t>
        </m:r>
        <m:r>
          <w:rPr>
            <w:rFonts w:ascii="Cambria Math" w:hint="eastAsia"/>
            <w:lang w:eastAsia="zh-CN"/>
          </w:rPr>
          <m:t>+</m:t>
        </m:r>
        <m:r>
          <m:rPr>
            <m:sty m:val="p"/>
          </m:rPr>
          <w:rPr>
            <w:rFonts w:ascii="Cambria Math" w:hint="eastAsia"/>
            <w:lang w:eastAsia="zh-CN"/>
          </w:rPr>
          <m:t>氧气</m:t>
        </m:r>
      </m:oMath>
      <w:r>
        <w:rPr>
          <w:color w:val="000000"/>
          <w:lang w:eastAsia="zh-CN"/>
        </w:rPr>
        <w:t>；</w:t>
      </w:r>
      <w:r>
        <w:rPr>
          <w:color w:val="000000"/>
          <w:lang w:eastAsia="zh-CN"/>
        </w:rPr>
        <w:t>2</w:t>
      </w:r>
      <w:r>
        <w:rPr>
          <w:color w:val="000000"/>
          <w:lang w:eastAsia="zh-CN"/>
        </w:rPr>
        <w:t>、分解反应；</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）组装好</w:t>
      </w:r>
      <w:r>
        <w:rPr>
          <w:color w:val="000000"/>
          <w:lang w:eastAsia="zh-CN"/>
        </w:rPr>
        <w:t>A</w:t>
      </w:r>
      <w:r>
        <w:rPr>
          <w:color w:val="000000"/>
          <w:lang w:eastAsia="zh-CN"/>
        </w:rPr>
        <w:t>装置后，该同学先向分液漏斗中加入水，然后将导管另一端浸入水中，并打开分液漏斗的活塞，水不断的进入锥形瓶中，瓶内压强增大，瓶内气体向外排出，会观察导管口是否有连续的气泡冒出，该操作的目的是检验装置的气密性。</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、检验装置的气密性；</w:t>
      </w:r>
      <w:r>
        <w:rPr>
          <w:color w:val="000000"/>
          <w:lang w:eastAsia="zh-CN"/>
        </w:rPr>
        <w:t xml:space="preserve"> </w:t>
      </w:r>
    </w:p>
    <w:p w:rsidR="00DA23E7">
      <w:pPr>
        <w:spacing w:after="0"/>
        <w:rPr>
          <w:lang w:eastAsia="zh-CN"/>
        </w:rPr>
      </w:pPr>
      <w:r>
        <w:rPr>
          <w:color w:val="000000"/>
          <w:lang w:eastAsia="zh-CN"/>
        </w:rPr>
        <w:t>【分析】（</w:t>
      </w:r>
      <w:r>
        <w:rPr>
          <w:color w:val="000000"/>
          <w:lang w:eastAsia="zh-CN"/>
        </w:rPr>
        <w:t>2</w:t>
      </w:r>
      <w:r>
        <w:rPr>
          <w:color w:val="000000"/>
          <w:lang w:eastAsia="zh-CN"/>
        </w:rPr>
        <w:t>）图</w:t>
      </w:r>
      <w:r>
        <w:rPr>
          <w:color w:val="000000"/>
          <w:lang w:eastAsia="zh-CN"/>
        </w:rPr>
        <w:t>B</w:t>
      </w:r>
      <w:r>
        <w:rPr>
          <w:color w:val="000000"/>
          <w:lang w:eastAsia="zh-CN"/>
        </w:rPr>
        <w:t>，</w:t>
      </w:r>
      <w:r>
        <w:rPr>
          <w:color w:val="000000"/>
          <w:lang w:eastAsia="zh-CN"/>
        </w:rPr>
        <w:t>C</w:t>
      </w:r>
      <w:r>
        <w:rPr>
          <w:color w:val="000000"/>
          <w:lang w:eastAsia="zh-CN"/>
        </w:rPr>
        <w:t>，</w:t>
      </w:r>
      <w:r>
        <w:rPr>
          <w:color w:val="000000"/>
          <w:lang w:eastAsia="zh-CN"/>
        </w:rPr>
        <w:t>D</w:t>
      </w:r>
      <w:r>
        <w:rPr>
          <w:color w:val="000000"/>
          <w:lang w:eastAsia="zh-CN"/>
        </w:rPr>
        <w:t>为收集装置，只有装置</w:t>
      </w:r>
      <w:r>
        <w:rPr>
          <w:color w:val="000000"/>
          <w:lang w:eastAsia="zh-CN"/>
        </w:rPr>
        <w:t>A</w:t>
      </w:r>
      <w:r>
        <w:rPr>
          <w:color w:val="000000"/>
          <w:lang w:eastAsia="zh-CN"/>
        </w:rPr>
        <w:t>为制取装置。因为氧气的密度大于空气</w:t>
      </w:r>
      <w:r>
        <w:rPr>
          <w:color w:val="000000"/>
          <w:lang w:eastAsia="zh-CN"/>
        </w:rPr>
        <w:t>的密度，选择排空气法收集氧气，比较干燥。</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）根据过氧化氢溶液与二氧化锰混合，生成水和氧气，写出反应的文字表达式。</w:t>
      </w:r>
      <w:r>
        <w:rPr>
          <w:lang w:eastAsia="zh-CN"/>
        </w:rPr>
        <w:br/>
      </w:r>
      <w:r>
        <w:rPr>
          <w:color w:val="000000"/>
          <w:lang w:eastAsia="zh-CN"/>
        </w:rPr>
        <w:t xml:space="preserve"> </w:t>
      </w:r>
      <w:r>
        <w:rPr>
          <w:color w:val="000000"/>
          <w:lang w:eastAsia="zh-CN"/>
        </w:rPr>
        <w:t>根据反应特点，判断反应类型。</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）根据大气压原理进行分析。</w:t>
      </w:r>
    </w:p>
    <w:p w:rsidR="00DA23E7">
      <w:pPr>
        <w:rPr>
          <w:lang w:eastAsia="zh-CN"/>
        </w:rPr>
      </w:pPr>
      <w:r>
        <w:rPr>
          <w:lang w:eastAsia="zh-CN"/>
        </w:rPr>
        <w:t>四、计算题</w:t>
      </w:r>
      <w:r>
        <w:rPr>
          <w:lang w:eastAsia="zh-CN"/>
        </w:rPr>
        <w:t>(</w:t>
      </w:r>
      <w:r>
        <w:rPr>
          <w:lang w:eastAsia="zh-CN"/>
        </w:rPr>
        <w:t>共</w:t>
      </w:r>
      <w:r>
        <w:rPr>
          <w:lang w:eastAsia="zh-CN"/>
        </w:rPr>
        <w:t>10</w:t>
      </w:r>
      <w:r>
        <w:rPr>
          <w:lang w:eastAsia="zh-CN"/>
        </w:rPr>
        <w:t>分</w:t>
      </w:r>
      <w:r>
        <w:rPr>
          <w:lang w:eastAsia="zh-CN"/>
        </w:rPr>
        <w:t xml:space="preserve">)  </w:t>
      </w:r>
    </w:p>
    <w:p w:rsidR="00DA23E7">
      <w:pPr>
        <w:spacing w:after="0"/>
        <w:rPr>
          <w:lang w:eastAsia="zh-CN"/>
        </w:rPr>
      </w:pPr>
      <w:r>
        <w:rPr>
          <w:color w:val="000000"/>
          <w:lang w:eastAsia="zh-CN"/>
        </w:rPr>
        <w:t>23.</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180</w:t>
      </w:r>
      <w:r>
        <w:rPr>
          <w:color w:val="000000"/>
          <w:lang w:eastAsia="zh-CN"/>
        </w:rPr>
        <w:t>；</w:t>
      </w:r>
      <w:r>
        <w:rPr>
          <w:color w:val="000000"/>
          <w:lang w:eastAsia="zh-CN"/>
        </w:rPr>
        <w:t>1</w:t>
      </w:r>
      <w:r>
        <w:rPr>
          <w:color w:val="000000"/>
          <w:lang w:eastAsia="zh-CN"/>
        </w:rPr>
        <w:t>：</w:t>
      </w:r>
      <w:r>
        <w:rPr>
          <w:color w:val="000000"/>
          <w:lang w:eastAsia="zh-CN"/>
        </w:rPr>
        <w:t>6</w:t>
      </w:r>
      <w:r>
        <w:rPr>
          <w:lang w:eastAsia="zh-CN"/>
        </w:rPr>
        <w:br/>
      </w:r>
      <w:r>
        <w:rPr>
          <w:color w:val="000000"/>
          <w:lang w:eastAsia="zh-CN"/>
        </w:rPr>
        <w:t>（</w:t>
      </w:r>
      <w:r>
        <w:rPr>
          <w:color w:val="000000"/>
          <w:lang w:eastAsia="zh-CN"/>
        </w:rPr>
        <w:t>2</w:t>
      </w:r>
      <w:r>
        <w:rPr>
          <w:color w:val="000000"/>
          <w:lang w:eastAsia="zh-CN"/>
        </w:rPr>
        <w:t>）</w:t>
      </w:r>
      <w:r>
        <w:rPr>
          <w:color w:val="000000"/>
          <w:lang w:eastAsia="zh-CN"/>
        </w:rPr>
        <w:t>40%</w:t>
      </w:r>
      <w:r>
        <w:rPr>
          <w:color w:val="000000"/>
          <w:lang w:eastAsia="zh-CN"/>
        </w:rPr>
        <w:t>；</w:t>
      </w:r>
      <w:r>
        <w:rPr>
          <w:color w:val="000000"/>
          <w:lang w:eastAsia="zh-CN"/>
        </w:rPr>
        <w:t>10mg</w:t>
      </w:r>
      <w:r>
        <w:rPr>
          <w:lang w:eastAsia="zh-CN"/>
        </w:rPr>
        <w:br/>
      </w:r>
      <w:r>
        <w:rPr>
          <w:color w:val="000000"/>
          <w:lang w:eastAsia="zh-CN"/>
        </w:rPr>
        <w:t>（</w:t>
      </w:r>
      <w:r>
        <w:rPr>
          <w:color w:val="000000"/>
          <w:lang w:eastAsia="zh-CN"/>
        </w:rPr>
        <w:t>3</w:t>
      </w:r>
      <w:r>
        <w:rPr>
          <w:color w:val="000000"/>
          <w:lang w:eastAsia="zh-CN"/>
        </w:rPr>
        <w:t>）解：设需要原葡萄糖溶液的质量为</w:t>
      </w:r>
      <w:r>
        <w:rPr>
          <w:color w:val="000000"/>
          <w:lang w:eastAsia="zh-CN"/>
        </w:rPr>
        <w:t>x</w:t>
      </w:r>
      <w:r>
        <w:rPr>
          <w:color w:val="000000"/>
          <w:lang w:eastAsia="zh-CN"/>
        </w:rPr>
        <w:t>，</w:t>
      </w:r>
      <w:r>
        <w:rPr>
          <w:color w:val="000000"/>
          <w:lang w:eastAsia="zh-CN"/>
        </w:rPr>
        <w:t>20%x=50g×8%</w:t>
      </w:r>
      <w:r>
        <w:rPr>
          <w:color w:val="000000"/>
          <w:lang w:eastAsia="zh-CN"/>
        </w:rPr>
        <w:t>，</w:t>
      </w:r>
      <w:r>
        <w:rPr>
          <w:color w:val="000000"/>
          <w:lang w:eastAsia="zh-CN"/>
        </w:rPr>
        <w:t>x=20</w:t>
      </w:r>
      <w:r>
        <w:rPr>
          <w:color w:val="000000"/>
          <w:lang w:eastAsia="zh-CN"/>
        </w:rPr>
        <w:t>，</w:t>
      </w:r>
      <w:r>
        <w:rPr>
          <w:color w:val="000000"/>
          <w:lang w:eastAsia="zh-CN"/>
        </w:rPr>
        <w:t>50g-20g=30g</w:t>
      </w:r>
      <w:r>
        <w:rPr>
          <w:color w:val="000000"/>
          <w:lang w:eastAsia="zh-CN"/>
        </w:rPr>
        <w:t>答：稀释所需水的质量为</w:t>
      </w:r>
      <w:r>
        <w:rPr>
          <w:color w:val="000000"/>
          <w:lang w:eastAsia="zh-CN"/>
        </w:rPr>
        <w:t xml:space="preserve">30g   </w:t>
      </w:r>
    </w:p>
    <w:p w:rsidR="00DA23E7">
      <w:pPr>
        <w:spacing w:after="0"/>
        <w:rPr>
          <w:lang w:eastAsia="zh-CN"/>
        </w:rPr>
      </w:pPr>
      <w:r>
        <w:rPr>
          <w:color w:val="0000FF"/>
          <w:lang w:eastAsia="zh-CN"/>
        </w:rPr>
        <w:t>【考点】</w:t>
      </w:r>
      <w:r>
        <w:rPr>
          <w:color w:val="000000"/>
          <w:lang w:eastAsia="zh-CN"/>
        </w:rPr>
        <w:t>溶质的质量分数及相关计算，化学式的相关计算</w:t>
      </w:r>
      <w:r>
        <w:rPr>
          <w:color w:val="000000"/>
          <w:lang w:eastAsia="zh-CN"/>
        </w:rPr>
        <w:t xml:space="preserve">    </w:t>
      </w:r>
    </w:p>
    <w:p w:rsidR="00DA23E7">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）葡萄糖的相对分子质量</w:t>
      </w:r>
      <w:r>
        <w:rPr>
          <w:color w:val="000000"/>
          <w:lang w:eastAsia="zh-CN"/>
        </w:rPr>
        <w:t>=</w:t>
      </w:r>
      <w:r>
        <w:rPr>
          <w:color w:val="000000"/>
          <w:lang w:eastAsia="zh-CN"/>
        </w:rPr>
        <w:t>12×6+1×12+16×6=180</w:t>
      </w:r>
      <w:r>
        <w:rPr>
          <w:color w:val="000000"/>
          <w:lang w:eastAsia="zh-CN"/>
        </w:rPr>
        <w:t>，</w:t>
      </w:r>
      <w:r>
        <w:rPr>
          <w:lang w:eastAsia="zh-CN"/>
        </w:rPr>
        <w:br/>
      </w:r>
      <w:r>
        <w:rPr>
          <w:color w:val="000000"/>
          <w:lang w:eastAsia="zh-CN"/>
        </w:rPr>
        <w:t xml:space="preserve"> </w:t>
      </w:r>
      <w:r>
        <w:rPr>
          <w:color w:val="000000"/>
          <w:lang w:eastAsia="zh-CN"/>
        </w:rPr>
        <w:t>其中氢、氧元素的质量比</w:t>
      </w:r>
      <w:r>
        <w:rPr>
          <w:color w:val="000000"/>
          <w:lang w:eastAsia="zh-CN"/>
        </w:rPr>
        <w:t>=</w:t>
      </w:r>
      <w:r>
        <w:rPr>
          <w:color w:val="000000"/>
          <w:lang w:eastAsia="zh-CN"/>
        </w:rPr>
        <w:t>（</w:t>
      </w:r>
      <w:r>
        <w:rPr>
          <w:color w:val="000000"/>
          <w:lang w:eastAsia="zh-CN"/>
        </w:rPr>
        <w:t>1×12</w:t>
      </w:r>
      <w:r>
        <w:rPr>
          <w:color w:val="000000"/>
          <w:lang w:eastAsia="zh-CN"/>
        </w:rPr>
        <w:t>）：（</w:t>
      </w:r>
      <w:r>
        <w:rPr>
          <w:color w:val="000000"/>
          <w:lang w:eastAsia="zh-CN"/>
        </w:rPr>
        <w:t>16×6</w:t>
      </w:r>
      <w:r>
        <w:rPr>
          <w:color w:val="000000"/>
          <w:lang w:eastAsia="zh-CN"/>
        </w:rPr>
        <w:t>）</w:t>
      </w:r>
      <w:r>
        <w:rPr>
          <w:color w:val="000000"/>
          <w:lang w:eastAsia="zh-CN"/>
        </w:rPr>
        <w:t>=1</w:t>
      </w:r>
      <w:r>
        <w:rPr>
          <w:color w:val="000000"/>
          <w:lang w:eastAsia="zh-CN"/>
        </w:rPr>
        <w:t>：</w:t>
      </w:r>
      <w:r>
        <w:rPr>
          <w:color w:val="000000"/>
          <w:lang w:eastAsia="zh-CN"/>
        </w:rPr>
        <w:t>8</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w:r>
        <w:rPr>
          <w:color w:val="000000"/>
          <w:lang w:eastAsia="zh-CN"/>
        </w:rPr>
        <w:t>180</w:t>
      </w:r>
      <w:r>
        <w:rPr>
          <w:color w:val="000000"/>
          <w:lang w:eastAsia="zh-CN"/>
        </w:rPr>
        <w:t>；</w:t>
      </w:r>
      <w:r>
        <w:rPr>
          <w:color w:val="000000"/>
          <w:lang w:eastAsia="zh-CN"/>
        </w:rPr>
        <w:t>2</w:t>
      </w:r>
      <w:r>
        <w:rPr>
          <w:color w:val="000000"/>
          <w:lang w:eastAsia="zh-CN"/>
        </w:rPr>
        <w:t>、</w:t>
      </w:r>
      <w:r>
        <w:rPr>
          <w:color w:val="000000"/>
          <w:lang w:eastAsia="zh-CN"/>
        </w:rPr>
        <w:t>1</w:t>
      </w:r>
      <w:r>
        <w:rPr>
          <w:color w:val="000000"/>
          <w:lang w:eastAsia="zh-CN"/>
        </w:rPr>
        <w:t>：</w:t>
      </w:r>
      <w:r>
        <w:rPr>
          <w:color w:val="000000"/>
          <w:lang w:eastAsia="zh-CN"/>
        </w:rPr>
        <w:t>:8</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）葡萄糖中碳元素的质量分数</w:t>
      </w:r>
      <w:r>
        <w:rPr>
          <w:color w:val="000000"/>
          <w:lang w:eastAsia="zh-CN"/>
        </w:rPr>
        <w:t>=</w:t>
      </w:r>
      <m:oMath>
        <m:f>
          <m:fPr>
            <m:ctrlPr>
              <w:rPr>
                <w:rFonts w:ascii="Cambria Math" w:hAnsi="Cambria Math"/>
              </w:rPr>
            </m:ctrlPr>
          </m:fPr>
          <m:num>
            <m:r>
              <w:rPr>
                <w:rFonts w:ascii="Cambria Math" w:hint="eastAsia"/>
                <w:lang w:eastAsia="zh-CN"/>
              </w:rPr>
              <m:t>12</m:t>
            </m:r>
            <m:r>
              <w:rPr>
                <w:rFonts w:ascii="Cambria Math" w:hint="eastAsia"/>
                <w:lang w:eastAsia="zh-CN"/>
              </w:rPr>
              <m:t>×</m:t>
            </m:r>
            <m:r>
              <w:rPr>
                <w:rFonts w:ascii="Cambria Math" w:hint="eastAsia"/>
                <w:lang w:eastAsia="zh-CN"/>
              </w:rPr>
              <m:t>6</m:t>
            </m:r>
          </m:num>
          <m:den>
            <m:r>
              <w:rPr>
                <w:rFonts w:ascii="Cambria Math" w:hint="eastAsia"/>
                <w:lang w:eastAsia="zh-CN"/>
              </w:rPr>
              <m:t>12</m:t>
            </m:r>
            <m:r>
              <w:rPr>
                <w:rFonts w:ascii="Cambria Math" w:hint="eastAsia"/>
                <w:lang w:eastAsia="zh-CN"/>
              </w:rPr>
              <m:t>×</m:t>
            </m:r>
            <m:r>
              <w:rPr>
                <w:rFonts w:ascii="Cambria Math" w:hint="eastAsia"/>
                <w:lang w:eastAsia="zh-CN"/>
              </w:rPr>
              <m:t>6+1</m:t>
            </m:r>
            <m:r>
              <w:rPr>
                <w:rFonts w:ascii="Cambria Math" w:hint="eastAsia"/>
                <w:lang w:eastAsia="zh-CN"/>
              </w:rPr>
              <m:t>×</m:t>
            </m:r>
            <m:r>
              <w:rPr>
                <w:rFonts w:ascii="Cambria Math" w:hint="eastAsia"/>
                <w:lang w:eastAsia="zh-CN"/>
              </w:rPr>
              <m:t>12+16</m:t>
            </m:r>
            <m:r>
              <w:rPr>
                <w:rFonts w:ascii="Cambria Math" w:hint="eastAsia"/>
                <w:lang w:eastAsia="zh-CN"/>
              </w:rPr>
              <m:t>×</m:t>
            </m:r>
            <m:r>
              <w:rPr>
                <w:rFonts w:ascii="Cambria Math" w:hint="eastAsia"/>
                <w:lang w:eastAsia="zh-CN"/>
              </w:rPr>
              <m:t>6</m:t>
            </m:r>
          </m:den>
        </m:f>
        <m:r>
          <w:rPr>
            <w:rFonts w:ascii="Cambria Math" w:hint="eastAsia"/>
            <w:lang w:eastAsia="zh-CN"/>
          </w:rPr>
          <m:t>×</m:t>
        </m:r>
        <m:r>
          <w:rPr>
            <w:rFonts w:ascii="Cambria Math" w:hint="eastAsia"/>
            <w:lang w:eastAsia="zh-CN"/>
          </w:rPr>
          <m:t>100%=40%</m:t>
        </m:r>
      </m:oMath>
      <w:r>
        <w:rPr>
          <w:lang w:eastAsia="zh-CN"/>
        </w:rPr>
        <w:br/>
      </w:r>
      <w:r>
        <w:rPr>
          <w:color w:val="000000"/>
          <w:lang w:eastAsia="zh-CN"/>
        </w:rPr>
        <w:t xml:space="preserve"> 25mg</w:t>
      </w:r>
      <w:r>
        <w:rPr>
          <w:color w:val="000000"/>
          <w:lang w:eastAsia="zh-CN"/>
        </w:rPr>
        <w:t>葡萄糖中含碳元素的质量</w:t>
      </w:r>
      <w:r>
        <w:rPr>
          <w:color w:val="000000"/>
          <w:lang w:eastAsia="zh-CN"/>
        </w:rPr>
        <w:t>=25mg×40%=10mg</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w:r>
        <w:rPr>
          <w:color w:val="000000"/>
          <w:lang w:eastAsia="zh-CN"/>
        </w:rPr>
        <w:t>40%</w:t>
      </w:r>
      <w:r>
        <w:rPr>
          <w:color w:val="000000"/>
          <w:lang w:eastAsia="zh-CN"/>
        </w:rPr>
        <w:t>；</w:t>
      </w:r>
      <w:r>
        <w:rPr>
          <w:color w:val="000000"/>
          <w:lang w:eastAsia="zh-CN"/>
        </w:rPr>
        <w:t>2</w:t>
      </w:r>
      <w:r>
        <w:rPr>
          <w:color w:val="000000"/>
          <w:lang w:eastAsia="zh-CN"/>
        </w:rPr>
        <w:t>、</w:t>
      </w:r>
      <w:r>
        <w:rPr>
          <w:color w:val="000000"/>
          <w:lang w:eastAsia="zh-CN"/>
        </w:rPr>
        <w:t>10mg</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）根据溶液稀释前后，溶质的质量不变。</w:t>
      </w:r>
      <w:r>
        <w:rPr>
          <w:lang w:eastAsia="zh-CN"/>
        </w:rPr>
        <w:br/>
      </w:r>
      <w:r>
        <w:rPr>
          <w:color w:val="000000"/>
          <w:lang w:eastAsia="zh-CN"/>
        </w:rPr>
        <w:t xml:space="preserve"> </w:t>
      </w:r>
      <w:r>
        <w:rPr>
          <w:color w:val="000000"/>
          <w:lang w:eastAsia="zh-CN"/>
        </w:rPr>
        <w:t>设需要原葡萄糖溶液的质量为</w:t>
      </w:r>
      <w:r>
        <w:rPr>
          <w:color w:val="000000"/>
          <w:lang w:eastAsia="zh-CN"/>
        </w:rPr>
        <w:t>x</w:t>
      </w:r>
      <w:r>
        <w:rPr>
          <w:color w:val="000000"/>
          <w:lang w:eastAsia="zh-CN"/>
        </w:rPr>
        <w:t>，</w:t>
      </w:r>
      <w:r>
        <w:rPr>
          <w:lang w:eastAsia="zh-CN"/>
        </w:rPr>
        <w:br/>
      </w:r>
      <w:r>
        <w:rPr>
          <w:color w:val="000000"/>
          <w:lang w:eastAsia="zh-CN"/>
        </w:rPr>
        <w:t xml:space="preserve"> 20%x=50g×8%</w:t>
      </w:r>
      <w:r>
        <w:rPr>
          <w:color w:val="000000"/>
          <w:lang w:eastAsia="zh-CN"/>
        </w:rPr>
        <w:t>，</w:t>
      </w:r>
      <w:r>
        <w:rPr>
          <w:lang w:eastAsia="zh-CN"/>
        </w:rPr>
        <w:br/>
      </w:r>
      <w:r>
        <w:rPr>
          <w:color w:val="000000"/>
          <w:lang w:eastAsia="zh-CN"/>
        </w:rPr>
        <w:t xml:space="preserve"> x=20</w:t>
      </w:r>
      <w:r>
        <w:rPr>
          <w:color w:val="000000"/>
          <w:lang w:eastAsia="zh-CN"/>
        </w:rPr>
        <w:t>，</w:t>
      </w:r>
      <w:r>
        <w:rPr>
          <w:lang w:eastAsia="zh-CN"/>
        </w:rPr>
        <w:br/>
      </w:r>
      <w:r>
        <w:rPr>
          <w:color w:val="000000"/>
          <w:lang w:eastAsia="zh-CN"/>
        </w:rPr>
        <w:t xml:space="preserve"> 50g-20g=30g</w:t>
      </w:r>
      <w:r>
        <w:rPr>
          <w:lang w:eastAsia="zh-CN"/>
        </w:rPr>
        <w:br/>
      </w:r>
      <w:r>
        <w:rPr>
          <w:color w:val="000000"/>
          <w:lang w:eastAsia="zh-CN"/>
        </w:rPr>
        <w:t xml:space="preserve"> </w:t>
      </w:r>
      <w:r>
        <w:rPr>
          <w:color w:val="000000"/>
          <w:lang w:eastAsia="zh-CN"/>
        </w:rPr>
        <w:t>答：稀释所需水的质量为</w:t>
      </w:r>
      <w:r>
        <w:rPr>
          <w:color w:val="000000"/>
          <w:lang w:eastAsia="zh-CN"/>
        </w:rPr>
        <w:t xml:space="preserve">30g </w:t>
      </w:r>
    </w:p>
    <w:p w:rsidR="00DA23E7">
      <w:pPr>
        <w:spacing w:after="0"/>
        <w:rPr>
          <w:lang w:eastAsia="zh-CN"/>
        </w:rPr>
      </w:pPr>
      <w:r>
        <w:rPr>
          <w:color w:val="000000"/>
          <w:lang w:eastAsia="zh-CN"/>
        </w:rPr>
        <w:t>【分析】（</w:t>
      </w:r>
      <w:r>
        <w:rPr>
          <w:color w:val="000000"/>
          <w:lang w:eastAsia="zh-CN"/>
        </w:rPr>
        <w:t>1</w:t>
      </w:r>
      <w:r>
        <w:rPr>
          <w:color w:val="000000"/>
          <w:lang w:eastAsia="zh-CN"/>
        </w:rPr>
        <w:t>）相对分子质量等于元素的相对原子质量与原子个数的乘积之和。</w:t>
      </w:r>
      <w:r>
        <w:rPr>
          <w:lang w:eastAsia="zh-CN"/>
        </w:rPr>
        <w:br/>
      </w:r>
      <w:r>
        <w:rPr>
          <w:color w:val="000000"/>
          <w:lang w:eastAsia="zh-CN"/>
        </w:rPr>
        <w:t xml:space="preserve"> </w:t>
      </w:r>
      <w:r>
        <w:rPr>
          <w:color w:val="000000"/>
          <w:lang w:eastAsia="zh-CN"/>
        </w:rPr>
        <w:t>在化学式中，元素的质量比等于元素的相对原子质量与原子个数的乘积之比。</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）在化学式中，</w:t>
      </w:r>
      <m:oMath>
        <m:r>
          <m:rPr>
            <m:sty m:val="p"/>
          </m:rPr>
          <w:rPr>
            <w:rFonts w:ascii="Cambria Math" w:hint="eastAsia"/>
            <w:lang w:eastAsia="zh-CN"/>
          </w:rPr>
          <m:t>元素的质量分数</m:t>
        </m:r>
        <m:r>
          <w:rPr>
            <w:rFonts w:ascii="Cambria Math" w:hint="eastAsia"/>
            <w:lang w:eastAsia="zh-CN"/>
          </w:rPr>
          <m:t>=</m:t>
        </m:r>
        <m:f>
          <m:fPr>
            <m:ctrlPr>
              <w:rPr>
                <w:rFonts w:ascii="Cambria Math" w:hAnsi="Cambria Math"/>
              </w:rPr>
            </m:ctrlPr>
          </m:fPr>
          <m:num>
            <m:r>
              <m:rPr>
                <m:sty m:val="p"/>
              </m:rPr>
              <w:rPr>
                <w:rFonts w:ascii="Cambria Math" w:hint="eastAsia"/>
                <w:lang w:eastAsia="zh-CN"/>
              </w:rPr>
              <m:t>原子的相对原子质量</m:t>
            </m:r>
            <m:r>
              <w:rPr>
                <w:rFonts w:ascii="Cambria Math" w:hint="eastAsia"/>
                <w:lang w:eastAsia="zh-CN"/>
              </w:rPr>
              <m:t>×</m:t>
            </m:r>
            <m:r>
              <m:rPr>
                <m:sty m:val="p"/>
              </m:rPr>
              <w:rPr>
                <w:rFonts w:ascii="Cambria Math" w:hint="eastAsia"/>
                <w:lang w:eastAsia="zh-CN"/>
              </w:rPr>
              <m:t>个数</m:t>
            </m:r>
          </m:num>
          <m:den>
            <m:r>
              <m:rPr>
                <m:sty m:val="p"/>
              </m:rPr>
              <w:rPr>
                <w:rFonts w:ascii="Cambria Math" w:hint="eastAsia"/>
                <w:lang w:eastAsia="zh-CN"/>
              </w:rPr>
              <m:t>相对分子质量</m:t>
            </m:r>
          </m:den>
        </m:f>
        <m:r>
          <w:rPr>
            <w:rFonts w:ascii="Cambria Math" w:hint="eastAsia"/>
            <w:lang w:eastAsia="zh-CN"/>
          </w:rPr>
          <m:t>×</m:t>
        </m:r>
        <m:r>
          <w:rPr>
            <w:rFonts w:ascii="Cambria Math" w:hint="eastAsia"/>
            <w:lang w:eastAsia="zh-CN"/>
          </w:rPr>
          <m:t>100%</m:t>
        </m:r>
      </m:oMath>
      <w:r>
        <w:rPr>
          <w:color w:val="000000"/>
          <w:lang w:eastAsia="zh-CN"/>
        </w:rPr>
        <w:t xml:space="preserve">  </w:t>
      </w:r>
      <w:r>
        <w:rPr>
          <w:color w:val="000000"/>
          <w:lang w:eastAsia="zh-CN"/>
        </w:rPr>
        <w:t>，</w:t>
      </w:r>
      <w:r>
        <w:rPr>
          <w:color w:val="000000"/>
          <w:lang w:eastAsia="zh-CN"/>
        </w:rPr>
        <w:t xml:space="preserve"> </w:t>
      </w:r>
      <w:r>
        <w:rPr>
          <w:lang w:eastAsia="zh-CN"/>
        </w:rPr>
        <w:br/>
      </w:r>
      <w:r>
        <w:rPr>
          <w:color w:val="000000"/>
          <w:lang w:eastAsia="zh-CN"/>
        </w:rPr>
        <w:t xml:space="preserve"> </w:t>
      </w:r>
      <w:r>
        <w:rPr>
          <w:color w:val="000000"/>
          <w:lang w:eastAsia="zh-CN"/>
        </w:rPr>
        <w:t>物质中元素的质量</w:t>
      </w:r>
      <w:r>
        <w:rPr>
          <w:color w:val="000000"/>
          <w:lang w:eastAsia="zh-CN"/>
        </w:rPr>
        <w:t>=</w:t>
      </w:r>
      <w:r>
        <w:rPr>
          <w:color w:val="000000"/>
          <w:lang w:eastAsia="zh-CN"/>
        </w:rPr>
        <w:t>物质的质量</w:t>
      </w:r>
      <w:r>
        <w:rPr>
          <w:color w:val="000000"/>
          <w:lang w:eastAsia="zh-CN"/>
        </w:rPr>
        <w:t>×</w:t>
      </w:r>
      <w:r>
        <w:rPr>
          <w:color w:val="000000"/>
          <w:lang w:eastAsia="zh-CN"/>
        </w:rPr>
        <w:t>元素质量分数。</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）根据溶液稀释前后，溶质的质量不变，进行计算。</w:t>
      </w:r>
    </w:p>
    <w:sectPr w:rsidSect="00DA23E7">
      <w:headerReference w:type="even" r:id="rId29"/>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3E7">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DA23E7">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DA23E7" w:rsidP="00DB3DDC">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DA23E7">
                <w:pPr>
                  <w:spacing w:after="0" w:line="240" w:lineRule="auto"/>
                  <w:jc w:val="distribute"/>
                  <w:rPr>
                    <w:lang w:eastAsia="zh-CN"/>
                  </w:rPr>
                </w:pPr>
                <w:r>
                  <w:rPr>
                    <w:rFonts w:hint="eastAsia"/>
                    <w:lang w:eastAsia="zh-CN"/>
                  </w:rPr>
                  <w:t>…………○…………内…………○…………装…………</w:t>
                </w:r>
                <w:r>
                  <w:rPr>
                    <w:rFonts w:hint="eastAsia"/>
                    <w:lang w:eastAsia="zh-CN"/>
                  </w:rPr>
                  <w:t>○…………订…………○…………线…………○…………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53E4151E"/>
    <w:multiLevelType w:val="hybridMultilevel"/>
    <w:tmpl w:val="C2CA747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1A82694"/>
    <w:multiLevelType w:val="hybridMultilevel"/>
    <w:tmpl w:val="EA2EA4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5"/>
  </w:num>
  <w:num w:numId="5">
    <w:abstractNumId w:val="1"/>
  </w:num>
  <w:num w:numId="6">
    <w:abstractNumId w:val="0"/>
  </w:num>
  <w:num w:numId="7">
    <w:abstractNumId w:val="2"/>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F6A54"/>
    <w:rsid w:val="00C00B1C"/>
    <w:rsid w:val="00C205D4"/>
    <w:rsid w:val="00C26A2D"/>
    <w:rsid w:val="00C84C25"/>
    <w:rsid w:val="00D035E3"/>
    <w:rsid w:val="00D2160C"/>
    <w:rsid w:val="00D36692"/>
    <w:rsid w:val="00D51F5D"/>
    <w:rsid w:val="00D67A68"/>
    <w:rsid w:val="00DA23E7"/>
    <w:rsid w:val="00DA5268"/>
    <w:rsid w:val="00DB3DDC"/>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3E7"/>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A23E7"/>
    <w:rPr>
      <w:sz w:val="18"/>
      <w:szCs w:val="18"/>
    </w:rPr>
  </w:style>
  <w:style w:type="paragraph" w:styleId="Footer">
    <w:name w:val="footer"/>
    <w:basedOn w:val="Normal"/>
    <w:link w:val="Char0"/>
    <w:uiPriority w:val="99"/>
    <w:unhideWhenUsed/>
    <w:qFormat/>
    <w:rsid w:val="00DA23E7"/>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A23E7"/>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A23E7"/>
    <w:rPr>
      <w:sz w:val="18"/>
      <w:szCs w:val="18"/>
    </w:rPr>
  </w:style>
  <w:style w:type="character" w:customStyle="1" w:styleId="Char0">
    <w:name w:val="页脚 Char"/>
    <w:link w:val="Footer"/>
    <w:uiPriority w:val="99"/>
    <w:qFormat/>
    <w:rsid w:val="00DA23E7"/>
    <w:rPr>
      <w:sz w:val="18"/>
      <w:szCs w:val="18"/>
    </w:rPr>
  </w:style>
  <w:style w:type="character" w:customStyle="1" w:styleId="Char1">
    <w:name w:val="批注框文本 Char"/>
    <w:link w:val="BalloonText"/>
    <w:uiPriority w:val="99"/>
    <w:semiHidden/>
    <w:qFormat/>
    <w:rsid w:val="00DA23E7"/>
    <w:rPr>
      <w:sz w:val="18"/>
      <w:szCs w:val="18"/>
    </w:rPr>
  </w:style>
  <w:style w:type="paragraph" w:customStyle="1" w:styleId="1">
    <w:name w:val="正文1"/>
    <w:qFormat/>
    <w:rsid w:val="00DA23E7"/>
    <w:pPr>
      <w:jc w:val="both"/>
    </w:pPr>
    <w:rPr>
      <w:kern w:val="2"/>
      <w:sz w:val="21"/>
      <w:szCs w:val="21"/>
    </w:rPr>
  </w:style>
  <w:style w:type="character" w:customStyle="1" w:styleId="15">
    <w:name w:val="15"/>
    <w:qFormat/>
    <w:rsid w:val="00DA23E7"/>
    <w:rPr>
      <w:rFonts w:ascii="Times New Roman" w:hAnsi="Times New Roman" w:cs="Times New Roman" w:hint="default"/>
      <w:color w:val="0000FF"/>
      <w:u w:val="single"/>
    </w:rPr>
  </w:style>
  <w:style w:type="paragraph" w:customStyle="1" w:styleId="2">
    <w:name w:val="正文2"/>
    <w:qFormat/>
    <w:rsid w:val="00DA23E7"/>
    <w:pPr>
      <w:jc w:val="both"/>
    </w:pPr>
    <w:rPr>
      <w:kern w:val="2"/>
      <w:sz w:val="21"/>
      <w:szCs w:val="21"/>
    </w:rPr>
  </w:style>
  <w:style w:type="character" w:customStyle="1" w:styleId="DefaultParagraphFontPHPDOCX">
    <w:name w:val="Default Paragraph Font PHPDOCX"/>
    <w:uiPriority w:val="1"/>
    <w:semiHidden/>
    <w:unhideWhenUsed/>
    <w:rsid w:val="00DA23E7"/>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A23E7"/>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image" Target="media/image23.jpe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6475</Words>
  <Characters>6930</Characters>
  <Application>Microsoft Office Word</Application>
  <DocSecurity>0</DocSecurity>
  <Lines>288</Lines>
  <Paragraphs>268</Paragraphs>
  <ScaleCrop>false</ScaleCrop>
  <Company/>
  <LinksUpToDate>false</LinksUpToDate>
  <CharactersWithSpaces>13137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2019-11-23T02:59:00Z</dcterms:modified>
</cp:coreProperties>
</file>